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3AC3D" w14:textId="61497E42" w:rsidR="00C74BE6" w:rsidRPr="007524FD" w:rsidRDefault="007524FD" w:rsidP="00932D9E">
      <w:pPr>
        <w:suppressAutoHyphens/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Dostawa drobnego jednorazowego sprzętu laboratoryjnego</w:t>
      </w:r>
    </w:p>
    <w:p w14:paraId="61BFD3D4" w14:textId="172E6747" w:rsidR="00AD1A00" w:rsidRPr="007524FD" w:rsidRDefault="00AD1A00" w:rsidP="00932D9E">
      <w:pPr>
        <w:suppressAutoHyphens/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17"/>
        <w:gridCol w:w="5672"/>
        <w:gridCol w:w="1133"/>
        <w:gridCol w:w="1417"/>
        <w:gridCol w:w="993"/>
        <w:gridCol w:w="849"/>
        <w:gridCol w:w="852"/>
        <w:gridCol w:w="1015"/>
        <w:gridCol w:w="1040"/>
      </w:tblGrid>
      <w:tr w:rsidR="007524FD" w:rsidRPr="007524FD" w14:paraId="016C2A25" w14:textId="77777777" w:rsidTr="005D1C55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77B387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2F1A03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Asortyment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05A202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ilość szt. /2lata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4F40E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katalogowy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8CF7FC" w14:textId="1D2BF5A2" w:rsidR="007524FD" w:rsidRPr="007524FD" w:rsidRDefault="007524FD" w:rsidP="005D1C5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Ilość szt.</w:t>
            </w:r>
            <w:r w:rsidR="005D1C55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  <w:r w:rsidRPr="007524FD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w opak.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123492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Ilość opak/2 lata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779D74" w14:textId="2259AC23" w:rsidR="007524FD" w:rsidRPr="007524FD" w:rsidRDefault="005D1C55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Cena 1 op. netto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E051DE" w14:textId="2AB2A25B" w:rsidR="007524FD" w:rsidRPr="007524FD" w:rsidRDefault="005D1C55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Wartość 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netto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18C9C" w14:textId="2D849D1D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Wartość brutto</w:t>
            </w:r>
          </w:p>
        </w:tc>
      </w:tr>
      <w:tr w:rsidR="007524FD" w:rsidRPr="007524FD" w14:paraId="2C1C86F4" w14:textId="77777777" w:rsidTr="005D1C55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998F61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1E5015" w14:textId="60431CA7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Końcówki do pipet </w:t>
            </w: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automet</w:t>
            </w:r>
            <w:proofErr w:type="spellEnd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. typu Gilson, o poj. do 200 ul (bezbarwne) 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F324C9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60 000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70B82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E167EC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5C9F94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62B840" w14:textId="06054E21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432DAB" w14:textId="0CDC99CF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BB85D" w14:textId="5D792DBD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43718057" w14:textId="77777777" w:rsidTr="005D1C55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71F6D6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C1DB8B" w14:textId="1C52F33B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Końcówki do pipet automat. o poj. do 1000 ul (niebieskie) 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1022F5" w14:textId="5B7D8636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10 00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A0B71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359A0A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6316A5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68ADCD" w14:textId="4E57C932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E086F6" w14:textId="6510BE0C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65E04" w14:textId="1492F6BF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4EBE7199" w14:textId="77777777" w:rsidTr="005D1C55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6EFC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26F6EA" w14:textId="6B119376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Końcówki do pipet o poj. 5000 ul - bezbarwne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DB585B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2000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983E3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A5535C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7BDD98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F0DCA5" w14:textId="2AD1AF12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4D8A45" w14:textId="404B7B9B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E5B3A" w14:textId="18CE602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420C522C" w14:textId="77777777" w:rsidTr="005D1C55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18D6E4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F8E0A4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Końcówki o poj. 250 ul długie (ok. 90 mm), przeznaczone do pobierania cieczy z głębokich naczyń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EB824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20 000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AF846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9372F1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AD5567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B21FB1" w14:textId="3929C500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6A9E3" w14:textId="373CF903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0222F" w14:textId="4935FD23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2011AB65" w14:textId="77777777" w:rsidTr="005D1C55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B92771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2B027F" w14:textId="2DB051E9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końcówki miarowe o poj. Do 300 ul bezbarwne o poj. do 300 ul, ze znacznikami poj. 10, 50, 100, 200 ul – klasa Superior o podwyższonej jakości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0BCA6E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1 000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C762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2AEA3F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693F17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A624C7" w14:textId="19E2CD91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DDD4D1" w14:textId="0BA37C43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A0654" w14:textId="127773D5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22E51247" w14:textId="77777777" w:rsidTr="005D1C55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E9044D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56EA2B" w14:textId="661596BA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Kapilary do gazometrii z heparyną litową typu </w:t>
            </w: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Vitrex</w:t>
            </w:r>
            <w:proofErr w:type="spellEnd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 (Wymiary kapilar  Ø wew. 2 mm, Ø zew. 2,3 mm objętość ok. 175 ul) z </w:t>
            </w:r>
            <w:r w:rsidR="005D1C55" w:rsidRPr="007524FD">
              <w:rPr>
                <w:rFonts w:ascii="Arial" w:hAnsi="Arial" w:cs="Arial"/>
                <w:sz w:val="20"/>
                <w:szCs w:val="20"/>
                <w:lang w:eastAsia="ar-SA"/>
              </w:rPr>
              <w:t>obtopionymi</w:t>
            </w: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 końcami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62588D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3500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BE666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F2B456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FD4CFD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7F6898" w14:textId="4D711ED2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DC4B29" w14:textId="4993FD81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C49BA" w14:textId="2CF4E222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39BC9DA8" w14:textId="77777777" w:rsidTr="005D1C55">
        <w:trPr>
          <w:trHeight w:val="393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FAFFFD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3B70B7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Zatyczki gumowe do kapilar RKZ o poj. Pow. 100 ul 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5FF438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4 000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8FD14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81E852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BA5599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72B72F" w14:textId="66951560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EA4F6F" w14:textId="418D58D1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60222" w14:textId="07B839C8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34F34AF2" w14:textId="77777777" w:rsidTr="005D1C55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F8FE91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4AAD8F" w14:textId="65443D40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Mieszadełka do kapilar  (Wymiary kapilar Ø wew. 2 mm, Ø zew. 2,3 mm objętość pow.100 ul)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F11939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2 000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1641D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4AA684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E30B11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2C616B" w14:textId="0C57E781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A22255" w14:textId="4AC1EAC2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BF644" w14:textId="006200B6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42C9669F" w14:textId="77777777" w:rsidTr="005D1C55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8F0140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6C1E60" w14:textId="4FB40431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Naczynka typu </w:t>
            </w: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Technikon</w:t>
            </w:r>
            <w:proofErr w:type="spellEnd"/>
            <w:r w:rsidR="005D1C55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o pojemności 0,5 ml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D6062A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4 000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7696D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54514A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BF63CB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642968" w14:textId="078613BE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953946" w14:textId="245FBA98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2F8A4" w14:textId="2358E541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44BB55B3" w14:textId="77777777" w:rsidTr="005D1C55">
        <w:tc>
          <w:tcPr>
            <w:tcW w:w="296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72C0B2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04AB5A" w14:textId="73906C2D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Naczynka typu </w:t>
            </w: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Technikon</w:t>
            </w:r>
            <w:proofErr w:type="spellEnd"/>
            <w:r w:rsidR="005D1C55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o pojemności 2,0 ml</w:t>
            </w:r>
          </w:p>
        </w:tc>
        <w:tc>
          <w:tcPr>
            <w:tcW w:w="41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2E8366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2 000</w:t>
            </w:r>
          </w:p>
        </w:tc>
        <w:tc>
          <w:tcPr>
            <w:tcW w:w="5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3A284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2E8037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F99BCA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DA7E1C" w14:textId="3A71FE23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24B6F6" w14:textId="261CD05B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BDD73" w14:textId="3DB00E2E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0287B0BF" w14:textId="77777777" w:rsidTr="005D1C55">
        <w:tc>
          <w:tcPr>
            <w:tcW w:w="296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D39475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823C8E" w14:textId="66306B39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Naczynka typu Hitachi o pojemności 3,0 ml</w:t>
            </w:r>
          </w:p>
        </w:tc>
        <w:tc>
          <w:tcPr>
            <w:tcW w:w="41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5A02C7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5 000</w:t>
            </w:r>
          </w:p>
        </w:tc>
        <w:tc>
          <w:tcPr>
            <w:tcW w:w="5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97B69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70535E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3B3064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BC2DE3" w14:textId="74537425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395B33" w14:textId="2E50FF00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C5F10" w14:textId="422F5EB4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7271F9CF" w14:textId="77777777" w:rsidTr="005D1C55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945140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4CB768" w14:textId="6DA82215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Naczynka typu chrom do </w:t>
            </w: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koagulomertrów</w:t>
            </w:r>
            <w:proofErr w:type="spellEnd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 optycznych 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24D124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15 000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85368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248409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EA4381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2C9DFA" w14:textId="4FFD0C05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B57229" w14:textId="2E0D5184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96FC8" w14:textId="409BA4C8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3BB5ABC5" w14:textId="77777777" w:rsidTr="005D1C55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897635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889A68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Probówki z polistyrenu o poj. o wym.13 x 75 mm, </w:t>
            </w: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okrągłodenne</w:t>
            </w:r>
            <w:proofErr w:type="spellEnd"/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9868BE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30 000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6F626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4DE155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CA1EF9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12E690" w14:textId="54F68610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240451" w14:textId="07B8BB4F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64E45" w14:textId="39C2F834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1570B37E" w14:textId="77777777" w:rsidTr="005D1C55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8B8466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63231B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Korki  uniwersalne do probówek z poz. 13, wargowe (różne kolory) o </w:t>
            </w: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śred</w:t>
            </w:r>
            <w:proofErr w:type="spellEnd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. 11-13 mm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46ABC9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5 000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903DA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55A720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F943CD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AAECC3" w14:textId="4105A45B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49ADC9" w14:textId="63B20F66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CD3A8" w14:textId="1081EEC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48458356" w14:textId="77777777" w:rsidTr="005D1C55">
        <w:tc>
          <w:tcPr>
            <w:tcW w:w="296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A2ABFD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ACB9C4" w14:textId="05EEBEBC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Probówki do wirowania moczu 12 ml z wgłębieniem na 0,5 ml osadu ze znacznikami. 2,5,5, 10ml z kielichowym wlotem z przezroczystego PS</w:t>
            </w:r>
          </w:p>
        </w:tc>
        <w:tc>
          <w:tcPr>
            <w:tcW w:w="41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5F582B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4 000</w:t>
            </w:r>
          </w:p>
        </w:tc>
        <w:tc>
          <w:tcPr>
            <w:tcW w:w="5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6136E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E44A6F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087EAE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F0CAE2" w14:textId="3CAB8835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A3E246" w14:textId="74D22392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C4451" w14:textId="107F0AE8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7361F8D5" w14:textId="77777777" w:rsidTr="005D1C55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CC4A28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459C7A" w14:textId="3B274C55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Korki zewnętrzne z uchwytem pionowym do probówek z poz. 15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90B3C9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DFA16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80168E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EE0307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F6FB4A" w14:textId="240D0350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12EDE5" w14:textId="455D36D3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D43E2" w14:textId="1B952FF3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25EFA623" w14:textId="77777777" w:rsidTr="005D1C55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940B61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852F6E" w14:textId="0360FF1A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Zestaw do badania osadu moczu -probówki do wirowania moczu 12 ml z wgłębieniem 0,5 ml osadu oraz kamery </w:t>
            </w: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Pentasquare</w:t>
            </w:r>
            <w:proofErr w:type="spellEnd"/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79425E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na 50 000 oznaczeń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3B47E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5FFCED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76CE96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E0038E" w14:textId="698AE82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F5437A" w14:textId="454E57CB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A7C4F" w14:textId="2244D28E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183EA2E7" w14:textId="77777777" w:rsidTr="005D1C55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C55278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C40DD1" w14:textId="7A2BC536" w:rsidR="007524FD" w:rsidRPr="007524FD" w:rsidRDefault="007524FD" w:rsidP="005D1C5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Probówki typu EPPENDORF</w:t>
            </w:r>
            <w:r w:rsidR="005D1C55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o poj. 1,5 ml z płaskim wieczkiem i zamknięciem typu SAFE LOCK, dużym polem do opisu, stożkowym dnem oraz polem do opisu, z podziałką co 01, 0,5,1,0, 1,5 ml, bezbarwne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52F5C7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18 000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B8786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7AC3F2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BBF175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2AE779" w14:textId="56167302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FF0238" w14:textId="3B5F679B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50285" w14:textId="10F8FF1B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04669543" w14:textId="77777777" w:rsidTr="005D1C55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FC31B0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51EEFD" w14:textId="3317D6CA" w:rsidR="007524FD" w:rsidRPr="007524FD" w:rsidRDefault="007524FD" w:rsidP="005D1C5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Probówki typu EPPENDORF</w:t>
            </w:r>
            <w:r w:rsidR="005D1C55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o poj. 0,5 ml z płaskim </w:t>
            </w: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lastRenderedPageBreak/>
              <w:t>wieczkiem z zamknięciem typu SAFE LOCK , stożkowym dnem oraz polem do opisu, bezbarwne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4A4D9A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lastRenderedPageBreak/>
              <w:t>4000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00A26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E241B9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004207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F1EF12" w14:textId="15FAA67F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6D47EC" w14:textId="5C286D6C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D2663" w14:textId="3646FB6E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54FA012F" w14:textId="77777777" w:rsidTr="005D1C55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78D107" w14:textId="50F610A4" w:rsidR="007524FD" w:rsidRPr="005D1C55" w:rsidRDefault="007524FD" w:rsidP="005D1C55">
            <w:pPr>
              <w:pStyle w:val="Akapitzlist"/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5D1C55">
              <w:rPr>
                <w:rFonts w:ascii="Arial" w:hAnsi="Arial" w:cs="Arial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8EB03D" w14:textId="11CFDFAD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Nakłuwacze nożykowe, automatyczne o głębokości nacięcia 1,8mm, 2,4mm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0BF81E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900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A5636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0A421D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973A9D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B057FA" w14:textId="4EF0B9EF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2BDB7B" w14:textId="56AD3C5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FA000" w14:textId="4BD21CF2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054CE1BB" w14:textId="77777777" w:rsidTr="005D1C55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0C491C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5D7343" w14:textId="54391974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Pojemnik o poj. 60 ml, aseptyczny współpracujący z probówką próżniową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1BC51B" w14:textId="34FC3499" w:rsidR="007524FD" w:rsidRPr="00FC585B" w:rsidRDefault="00760173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2 000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568B6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6EE808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C8538D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39F721" w14:textId="2AA3953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CA7B97" w14:textId="70E56012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41816" w14:textId="0419E7FC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3AB13771" w14:textId="77777777" w:rsidTr="005D1C55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7C7F53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D7C6D" w14:textId="3497C878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Szkiełka mikroskopowe podstawowe, szlifowane, gładkie o grub. 1,0-1,2 mm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0B4360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5 000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4BBA6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3FC039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BE1A48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031240" w14:textId="3D73E001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DFEFC6" w14:textId="7C6EB071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E668F" w14:textId="60A0306D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7406A394" w14:textId="77777777" w:rsidTr="005D1C55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A8CC6F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B79038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Pojemniki na mocz o pojemności ok. 60 ml, z zakrętką (oddzielnie) oraz podziałką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24A2A2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9 000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02F70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A8CF00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1A21BE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8D61D9" w14:textId="2DAFEBCA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F83EB" w14:textId="46E3D6B0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4B028" w14:textId="21655112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0BC2FBDB" w14:textId="77777777" w:rsidTr="005D1C55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BE55AF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CB69C5" w14:textId="18464D83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Pojemniki jałowe o poj. 50-60  ml, pakowane indywidualnie, sterylne z zakrętką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A574F8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1 000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53618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79150E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2987DD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4DF198" w14:textId="31836A0C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3A128F" w14:textId="7362D49C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6D696" w14:textId="50F573A8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45572D75" w14:textId="77777777" w:rsidTr="005D1C55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6D9B6A" w14:textId="77777777" w:rsidR="007524FD" w:rsidRPr="005D1C55" w:rsidRDefault="007524FD" w:rsidP="005D1C5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F0026E" w14:textId="1A505E81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Nakłuwacze nożykowe, automatyczne, o głębokości nacięcia minimum 2,0 mm, sterylne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9A1664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1500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9F1C4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9CB435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BA4472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E0B889" w14:textId="7CBED1F6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14218F" w14:textId="1392AB35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830DC" w14:textId="19880E20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12462428" w14:textId="77777777" w:rsidTr="005D1C55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77AA8F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D70D9C" w14:textId="728603E5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Wymazówki</w:t>
            </w:r>
            <w:proofErr w:type="spellEnd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 z podłożem typu </w:t>
            </w: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Amies</w:t>
            </w:r>
            <w:proofErr w:type="spellEnd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 z główką z wiskozy o śr. ok. 5 mm w probówce transportowej, pakowane indywidualnie, sterylne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31F576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2 000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276E6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B836E3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1E7A6F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4BB13E" w14:textId="5895ACC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DB64D9" w14:textId="25E4E0ED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8C40D" w14:textId="3F89D609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175FF4C5" w14:textId="77777777" w:rsidTr="005D1C55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E5C8B5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5187BE" w14:textId="17BABFEB" w:rsidR="007524FD" w:rsidRPr="007524FD" w:rsidRDefault="005D1C55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ar-SA"/>
              </w:rPr>
              <w:t>W</w:t>
            </w:r>
            <w:r w:rsidR="007524FD" w:rsidRPr="007524FD">
              <w:rPr>
                <w:rFonts w:ascii="Arial" w:hAnsi="Arial" w:cs="Arial"/>
                <w:sz w:val="20"/>
                <w:szCs w:val="20"/>
                <w:lang w:eastAsia="ar-SA"/>
              </w:rPr>
              <w:t>ymazówki</w:t>
            </w:r>
            <w:proofErr w:type="spellEnd"/>
            <w:r w:rsidR="007524FD"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 z drutu z podłożem STUART w probówce transportowej z główką bawełnianą pakowane indywidualnie, sterylne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D16283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1000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CF0F0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40D9E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3B257D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1A0401" w14:textId="6709B2DA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185ACD" w14:textId="31B4255A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04C67" w14:textId="01122F7B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3CC5F451" w14:textId="77777777" w:rsidTr="005D1C55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3DEBE0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8EE70F" w14:textId="3DF26934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Pojemniki do pobierania kału z zakrętką i łopatką z PP o poj. ok. 30 ml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431FDC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1 500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A2D0A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0EA4B0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D0B56E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CCE6FF" w14:textId="701CBF9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C69AA7" w14:textId="1ED86EBB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7E696" w14:textId="7A1F53A2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775A4A97" w14:textId="77777777" w:rsidTr="005D1C55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3A8984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773FED" w14:textId="1B287F76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Probówki do barwienia </w:t>
            </w: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retikulocytów</w:t>
            </w:r>
            <w:proofErr w:type="spellEnd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 z błękitem brylantowo-krezolowym na 120 ul krwi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DC31A6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9A33E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A857C5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3BD6AB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A71724" w14:textId="37BB1C31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2FA2AF" w14:textId="019B23DA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0EEEA" w14:textId="19EF04E2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20ABE4CC" w14:textId="77777777" w:rsidTr="005D1C55">
        <w:trPr>
          <w:trHeight w:val="565"/>
        </w:trPr>
        <w:tc>
          <w:tcPr>
            <w:tcW w:w="296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EC7CEA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80F2CD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Pisaki wodoodporne typu Sharpie – czarne i czerwone</w:t>
            </w:r>
          </w:p>
        </w:tc>
        <w:tc>
          <w:tcPr>
            <w:tcW w:w="41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EF7B7C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5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13C29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4DAAF7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A496CE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3A24D7" w14:textId="232E15D1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A43B4C" w14:textId="37FA94E0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3C1BA" w14:textId="20354DE9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5D79CE67" w14:textId="77777777" w:rsidTr="005D1C55">
        <w:tc>
          <w:tcPr>
            <w:tcW w:w="296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D75330F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434B532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Stazy</w:t>
            </w:r>
            <w:proofErr w:type="spellEnd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 wielorazowego użytku do pobierania krwi z automatycznym zapięciem i możliwością poluzowania zacisku</w:t>
            </w:r>
          </w:p>
        </w:tc>
        <w:tc>
          <w:tcPr>
            <w:tcW w:w="411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518049F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40</w:t>
            </w:r>
          </w:p>
        </w:tc>
        <w:tc>
          <w:tcPr>
            <w:tcW w:w="51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763036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2246966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29EC4978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8CB4B25" w14:textId="3B3DEAF0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A0EC061" w14:textId="53BE011F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F71F56" w14:textId="3A07AE7F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568EB224" w14:textId="77777777" w:rsidTr="005D1C55">
        <w:tc>
          <w:tcPr>
            <w:tcW w:w="296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24F02D0C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2CFCF7DB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Stazy</w:t>
            </w:r>
            <w:proofErr w:type="spellEnd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 jednorazowego użytku do pobierania krwi w rolce z perforacjami do porcjowania</w:t>
            </w:r>
          </w:p>
        </w:tc>
        <w:tc>
          <w:tcPr>
            <w:tcW w:w="411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FFA09A2" w14:textId="76EC7DA7" w:rsidR="007524FD" w:rsidRPr="007524FD" w:rsidRDefault="007524FD" w:rsidP="007524FD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51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505BCD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3DE9A0B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DC87847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EBB254B" w14:textId="00CAE043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2C927E7F" w14:textId="08C175A5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0B9639" w14:textId="516AC983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39143BF9" w14:textId="77777777" w:rsidTr="005D1C55">
        <w:trPr>
          <w:trHeight w:val="68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4FA14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A55A" w14:textId="138139D8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Zestaw do OB: probówki z cytrynianem na 1 ml krwi i rurki z podziałką od 0 do 180 mm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DAB0E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300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0423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39A91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7D13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417EC" w14:textId="7B4150DD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6804B" w14:textId="5607908D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482A2" w14:textId="020A08FD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2FEDF3EB" w14:textId="77777777" w:rsidTr="005D1C55">
        <w:trPr>
          <w:trHeight w:val="68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D7EFF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DD7AD" w14:textId="72614D8B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Eza</w:t>
            </w:r>
            <w:proofErr w:type="spellEnd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 kalibrowana z drutu o poj. 0,001 ml (1 ul)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D5ED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A2EB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4BF3A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8F434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D4A74" w14:textId="17979303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E1CA1" w14:textId="005352AE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D3A30" w14:textId="13C82580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2AD416C6" w14:textId="77777777" w:rsidTr="005D1C55">
        <w:trPr>
          <w:trHeight w:val="68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45DA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BA0FA" w14:textId="19E8D006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Eza</w:t>
            </w:r>
            <w:proofErr w:type="spellEnd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 kalibrowana z drutu o poj. 0,01 ml (10ul)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B5610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62FA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EEF61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23EEB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49FC0" w14:textId="1EA1748C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1758C" w14:textId="7F7DF809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4BCF" w14:textId="2CEF9D9A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67A26CCE" w14:textId="77777777" w:rsidTr="005D1C55">
        <w:trPr>
          <w:trHeight w:val="68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A63DA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56554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Eza</w:t>
            </w:r>
            <w:proofErr w:type="spellEnd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 niekalibrowana z drutu o dług. ok. 50 mm, średnicy oczka 4 mm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D3E20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4012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7C256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7483E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B34B0" w14:textId="49EED34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10653" w14:textId="42EAEF65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C7571" w14:textId="3300DB54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450AEDB1" w14:textId="77777777" w:rsidTr="005D1C55">
        <w:trPr>
          <w:trHeight w:val="68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5054F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985CF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Eza</w:t>
            </w:r>
            <w:proofErr w:type="spellEnd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 niekalibrowana z drutu o dług. ok. 50 mm, średnicy oczka 2 mm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F356F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B7FF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6EDA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8A66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1F6F" w14:textId="6BF93364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9786" w14:textId="39C59530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E458" w14:textId="6A2C1F9C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6977B9F2" w14:textId="77777777" w:rsidTr="005D1C55">
        <w:trPr>
          <w:trHeight w:val="68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D8474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F3838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Eza</w:t>
            </w:r>
            <w:proofErr w:type="spellEnd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 bakteriologiczna z drutu typu szpilka o </w:t>
            </w: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śred</w:t>
            </w:r>
            <w:proofErr w:type="spellEnd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. drutu ok. 0,4 mm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CB3A1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07EB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0B9E3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E213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DDFB" w14:textId="287C341F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88F3" w14:textId="6A43074E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B6E9" w14:textId="5235852E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06D657DB" w14:textId="77777777" w:rsidTr="005D1C55">
        <w:trPr>
          <w:trHeight w:val="68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566AF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2563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Eza</w:t>
            </w:r>
            <w:proofErr w:type="spellEnd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 jednorazowa z oczkiem o poj. 1 </w:t>
            </w: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μl</w:t>
            </w:r>
            <w:proofErr w:type="spellEnd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, z ABS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0A54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1 000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F74F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8646B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14B17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92B0" w14:textId="73593138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41E8" w14:textId="500F3B0D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F1E33" w14:textId="3FE85B9C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69C13FC5" w14:textId="77777777" w:rsidTr="005D1C55">
        <w:trPr>
          <w:trHeight w:val="68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316A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ACF0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Eza</w:t>
            </w:r>
            <w:proofErr w:type="spellEnd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 jednorazowa z oczkiem o poj. 10 </w:t>
            </w: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μl</w:t>
            </w:r>
            <w:proofErr w:type="spellEnd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 , z ABS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84F92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5 000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192D2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A42A6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DBA1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59D1B" w14:textId="5E00A96E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90B0D" w14:textId="16588C0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996F6" w14:textId="3FC226D5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18AA277D" w14:textId="77777777" w:rsidTr="005D1C55">
        <w:trPr>
          <w:trHeight w:val="68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85D28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9348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Szkiełka mikroskopowe, nakrywkowe o wym. 20x20 mm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1237F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2 000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A02C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C7414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DF0AB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9BF3" w14:textId="488F43FE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8C39" w14:textId="3375C83B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4377" w14:textId="5A70C656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2247EEF6" w14:textId="77777777" w:rsidTr="005D1C55">
        <w:trPr>
          <w:trHeight w:val="68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B888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163E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Bagietki jednorazowe o śr. 4 mm i dł. 125 mm z PP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72463" w14:textId="5614CC3F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1 500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B7F7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5BF0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04E5" w14:textId="214458F1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7E97" w14:textId="72C1B061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1F94" w14:textId="4666D9E3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2377F" w14:textId="3B3048D5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6FAE89AE" w14:textId="77777777" w:rsidTr="005D1C55">
        <w:trPr>
          <w:trHeight w:val="68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1588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1C4CA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Wymazówki</w:t>
            </w:r>
            <w:proofErr w:type="spellEnd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 suche, z plastiku lub drewna,  o dług. 150 mm, z główką z bawełny o śr. ok. 5 mm, sterylne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7770B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2 000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85A3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9913C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58E88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9A1E4" w14:textId="58B75416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814A" w14:textId="71C2C974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0EF70" w14:textId="0B986E0E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11059FA3" w14:textId="77777777" w:rsidTr="005D1C55">
        <w:trPr>
          <w:trHeight w:val="68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4CAEE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9C38A" w14:textId="5F94C7C4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Probówki z polistyrenu, o poj. 11 ml i średnicy 16 mm z korkiem, sterylne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F25A6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4B11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8519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D338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9E718" w14:textId="34F74FFE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35A7D" w14:textId="031E1AD0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2DED" w14:textId="0C21AE08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53C0025D" w14:textId="77777777" w:rsidTr="005D1C55">
        <w:trPr>
          <w:trHeight w:val="68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EF15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5BB51" w14:textId="78DAA8A6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Pipeta transportowe typu Pasteura o poj. 3 ml z podziałką co 0,5 ml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DF3B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94E1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494B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F75A6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12C02" w14:textId="2ED5B641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263E" w14:textId="2373DC43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1C003" w14:textId="0EC4801F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569CCA07" w14:textId="77777777" w:rsidTr="005D1C55">
        <w:trPr>
          <w:trHeight w:val="68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78A5F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41728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Szpatułki  drewniane, jałowe pakowane indywidualnie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93FAA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000E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ABB68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5697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DD43" w14:textId="13C3D658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7173A" w14:textId="238DD8D3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2D546" w14:textId="57BDB321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2AB6EBF4" w14:textId="77777777" w:rsidTr="005D1C55">
        <w:trPr>
          <w:trHeight w:val="68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F4216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73422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Pipeta automatyczna o regulowanej pojemności 100-1000 </w:t>
            </w: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μl</w:t>
            </w:r>
            <w:proofErr w:type="spellEnd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 </w:t>
            </w: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autoklawowalna</w:t>
            </w:r>
            <w:proofErr w:type="spellEnd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 z wyrzutnikiem końcówek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7FD01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E48F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0994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E657C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FD20" w14:textId="6DB4074B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65525" w14:textId="113D09F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D3FD6" w14:textId="5B02B094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3DA98BE8" w14:textId="77777777" w:rsidTr="005D1C55">
        <w:trPr>
          <w:trHeight w:val="68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C92E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0C5E0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Pipety automatyczne o regulowanej pojemności 20-200 </w:t>
            </w: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μl</w:t>
            </w:r>
            <w:proofErr w:type="spellEnd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  ze świadectwem kalibracji, </w:t>
            </w: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autoklawowalna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E5E3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0231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BEBA4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BC440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4A4A3" w14:textId="5B8DAE62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F5CD" w14:textId="4E98EB74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EAB97" w14:textId="2E88BBC9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76DF51B6" w14:textId="77777777" w:rsidTr="005D1C55">
        <w:trPr>
          <w:trHeight w:val="68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2B22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887C0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Pipety automatyczne o regulowanej pojemności  1000– 5000 </w:t>
            </w: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μl</w:t>
            </w:r>
            <w:proofErr w:type="spellEnd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 ze świadectwem kalibracji, </w:t>
            </w: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autoklawowalna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A6C5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9B20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E003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38E36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36D29" w14:textId="181B7F06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F7292" w14:textId="5CF0ACA1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B191D" w14:textId="6567DF5C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5CF41B81" w14:textId="77777777" w:rsidTr="005D1C55">
        <w:trPr>
          <w:trHeight w:val="69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EADB2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FDC88" w14:textId="38C2D1C0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Pipety automatyczne o stałej poj.: 50 ul, 100 ul, 200 ul , 500 ul,1000 ul - ze świadectwem kalibracji, </w:t>
            </w: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autoklawowalna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B70B" w14:textId="073A459F" w:rsidR="007524FD" w:rsidRPr="007524FD" w:rsidRDefault="007524FD" w:rsidP="007524FD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CACE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2851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5590E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5FAD" w14:textId="38F882D6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157C6" w14:textId="6E547424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11E4D" w14:textId="71E4B72F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7E7157B0" w14:textId="77777777" w:rsidTr="005D1C55">
        <w:trPr>
          <w:trHeight w:val="7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122A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587C3" w14:textId="2EB6E02C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Przegląd (kalibracja) pipet automatycznych używanych przez Użytkowania z wystawieniem certyfikatu kalibracji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607A7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53E8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B4A2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1A463" w14:textId="0F5E361D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C356B" w14:textId="7743A275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2057" w14:textId="5765CBAD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749C" w14:textId="30C02C0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4509FA02" w14:textId="77777777" w:rsidTr="005D1C55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E0507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3D4C1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Statyw szeregowy na pipety automatyczne jednokanałowe na 4 lub 5 pipet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5C994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07F5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52FFF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F3C5A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2622" w14:textId="4D7E65B7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2AD3C" w14:textId="6B7A4A39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CAA31" w14:textId="78BC50F2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047E32C8" w14:textId="77777777" w:rsidTr="005D1C55">
        <w:trPr>
          <w:trHeight w:val="413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0142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1558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Zlewki z PP o poj. 500 ml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BF0B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B607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E0AC0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4A49" w14:textId="2C4EA4C4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18087" w14:textId="006EBA95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82BF" w14:textId="78F23F2E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D312" w14:textId="051104CF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6FD0F5E6" w14:textId="77777777" w:rsidTr="005D1C55">
        <w:trPr>
          <w:trHeight w:val="418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E2F1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31E8" w14:textId="54FF5953" w:rsidR="007524FD" w:rsidRPr="007524FD" w:rsidRDefault="005D1C55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S</w:t>
            </w:r>
            <w:r w:rsidR="007524FD" w:rsidRPr="007524FD">
              <w:rPr>
                <w:rFonts w:ascii="Arial" w:hAnsi="Arial" w:cs="Arial"/>
                <w:sz w:val="20"/>
                <w:szCs w:val="20"/>
                <w:lang w:eastAsia="ar-SA"/>
              </w:rPr>
              <w:t>umator hematologiczny z 12 przyciskami funkcyjnymi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82F2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6CD0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F1471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02BAF" w14:textId="6013CFD0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8C380" w14:textId="459AA478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0C0B1" w14:textId="030A84F0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332C" w14:textId="32F884C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475BF8F0" w14:textId="77777777" w:rsidTr="005D1C55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66D5E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8FE1" w14:textId="609D5793" w:rsidR="007524FD" w:rsidRPr="007524FD" w:rsidRDefault="005D1C55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K</w:t>
            </w:r>
            <w:r w:rsidR="007524FD" w:rsidRPr="007524FD">
              <w:rPr>
                <w:rFonts w:ascii="Arial" w:hAnsi="Arial" w:cs="Arial"/>
                <w:sz w:val="20"/>
                <w:szCs w:val="20"/>
                <w:lang w:eastAsia="ar-SA"/>
              </w:rPr>
              <w:t>ońcówki o poj. do 200 ul typu Gilson pakowane w pudełku - sterylne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297AF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F276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F6333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D5633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09EA0" w14:textId="7F5074FE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0729" w14:textId="3885C7D8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9A215" w14:textId="58A47768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32AED884" w14:textId="77777777" w:rsidTr="005D1C55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9EC06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07E0B" w14:textId="1697F266" w:rsidR="007524FD" w:rsidRPr="007524FD" w:rsidRDefault="005D1C55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K</w:t>
            </w:r>
            <w:r w:rsidR="007524FD" w:rsidRPr="007524FD">
              <w:rPr>
                <w:rFonts w:ascii="Arial" w:hAnsi="Arial" w:cs="Arial"/>
                <w:sz w:val="20"/>
                <w:szCs w:val="20"/>
                <w:lang w:eastAsia="ar-SA"/>
              </w:rPr>
              <w:t>ońcówki o poj. do 1000 ul typu Gilson pakowane w pudełku - sterylne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039FF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C8D8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F052B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648BF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18042" w14:textId="31858D49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238A6" w14:textId="7964F7DB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3F586" w14:textId="4CA53812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234CB7CB" w14:textId="77777777" w:rsidTr="005D1C55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51AB1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DE7DE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Torebki foliowe o wym. 12x18 cm z zamknięciem typu </w:t>
            </w: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snap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51B52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F34D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3BAFF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A9291" w14:textId="77777777" w:rsidR="007524FD" w:rsidRPr="007524FD" w:rsidRDefault="007524FD" w:rsidP="007524FD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BD75" w14:textId="401D58C2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2A36" w14:textId="290BADF5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A4B6E" w14:textId="6B8A05C1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524FD" w:rsidRPr="007524FD" w14:paraId="5C936C53" w14:textId="77777777" w:rsidTr="005D1C55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3B1E6" w14:textId="77777777" w:rsidR="007524FD" w:rsidRPr="007524FD" w:rsidRDefault="007524FD" w:rsidP="00026295">
            <w:pPr>
              <w:numPr>
                <w:ilvl w:val="0"/>
                <w:numId w:val="4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CA583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Torebki foliowe o wym. 15x20 cm z zamknięciem typu </w:t>
            </w: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snap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6E13" w14:textId="77777777" w:rsidR="007524FD" w:rsidRPr="007524FD" w:rsidRDefault="007524FD" w:rsidP="0002629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FED7" w14:textId="77777777" w:rsidR="007524FD" w:rsidRPr="007524FD" w:rsidRDefault="007524FD" w:rsidP="005D1C5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C2E36" w14:textId="77777777" w:rsidR="007524FD" w:rsidRPr="007524FD" w:rsidRDefault="007524FD" w:rsidP="005D1C5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98A0" w14:textId="73184BE1" w:rsidR="007524FD" w:rsidRPr="007524FD" w:rsidRDefault="007524FD" w:rsidP="005D1C5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DEC8" w14:textId="7E819E96" w:rsidR="007524FD" w:rsidRPr="007524FD" w:rsidRDefault="007524FD" w:rsidP="005D1C5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8264" w14:textId="5D82D065" w:rsidR="007524FD" w:rsidRPr="007524FD" w:rsidRDefault="007524FD" w:rsidP="005D1C5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5EF20" w14:textId="40E2F2A1" w:rsidR="007524FD" w:rsidRPr="007524FD" w:rsidRDefault="007524FD" w:rsidP="005D1C55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5D1C55" w:rsidRPr="007524FD" w14:paraId="6AAFA7FC" w14:textId="77777777" w:rsidTr="005D1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45"/>
        </w:trPr>
        <w:tc>
          <w:tcPr>
            <w:tcW w:w="296" w:type="pct"/>
          </w:tcPr>
          <w:p w14:paraId="50C7FB05" w14:textId="4C132509" w:rsidR="007524FD" w:rsidRPr="007524FD" w:rsidRDefault="007524FD" w:rsidP="007524FD">
            <w:pPr>
              <w:pStyle w:val="Akapitzlist"/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</w:tcPr>
          <w:p w14:paraId="22F5CD14" w14:textId="5D5E880C" w:rsidR="007524FD" w:rsidRPr="007524FD" w:rsidRDefault="007524FD" w:rsidP="00026295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Torebka </w:t>
            </w: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Biohazard</w:t>
            </w:r>
            <w:proofErr w:type="spellEnd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 typu „kangur” z dodatkową kieszenią na dokumenty, wykonane z LDPE</w:t>
            </w:r>
          </w:p>
        </w:tc>
        <w:tc>
          <w:tcPr>
            <w:tcW w:w="411" w:type="pct"/>
          </w:tcPr>
          <w:p w14:paraId="25858855" w14:textId="7E8AA401" w:rsidR="007524FD" w:rsidRPr="007524FD" w:rsidRDefault="007524FD" w:rsidP="007524F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514" w:type="pct"/>
          </w:tcPr>
          <w:p w14:paraId="3ECA5AA0" w14:textId="77777777" w:rsidR="007524FD" w:rsidRPr="007524FD" w:rsidRDefault="007524FD" w:rsidP="007524F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</w:tcPr>
          <w:p w14:paraId="45EC69C4" w14:textId="77777777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</w:tcPr>
          <w:p w14:paraId="03BCAC28" w14:textId="77777777" w:rsidR="007524FD" w:rsidRPr="007524FD" w:rsidRDefault="007524FD" w:rsidP="005D1C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</w:tcPr>
          <w:p w14:paraId="457F931B" w14:textId="53719AFE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</w:tcPr>
          <w:p w14:paraId="5F79D3AA" w14:textId="200DFB62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</w:tcPr>
          <w:p w14:paraId="00EBA1ED" w14:textId="4DADCFE9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5D1C55" w:rsidRPr="007524FD" w14:paraId="63AC8E8A" w14:textId="77777777" w:rsidTr="005D1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527"/>
        </w:trPr>
        <w:tc>
          <w:tcPr>
            <w:tcW w:w="296" w:type="pct"/>
          </w:tcPr>
          <w:p w14:paraId="0C916921" w14:textId="1580A8C2" w:rsidR="007524FD" w:rsidRPr="007524FD" w:rsidRDefault="007524FD" w:rsidP="007524FD">
            <w:pPr>
              <w:pStyle w:val="Akapitzlist"/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</w:tcPr>
          <w:p w14:paraId="417AC4C5" w14:textId="77777777" w:rsidR="007524FD" w:rsidRPr="007524FD" w:rsidRDefault="007524FD" w:rsidP="00026295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Kamery typu </w:t>
            </w: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Penatsqure</w:t>
            </w:r>
            <w:proofErr w:type="spellEnd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 z siatką do ilościowej analizy elementów komórkowych w osadzie moczu (na 10 badań)</w:t>
            </w:r>
          </w:p>
        </w:tc>
        <w:tc>
          <w:tcPr>
            <w:tcW w:w="411" w:type="pct"/>
          </w:tcPr>
          <w:p w14:paraId="0B98EF9F" w14:textId="57EEC865" w:rsidR="007524FD" w:rsidRPr="007524FD" w:rsidRDefault="007524FD" w:rsidP="007524F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514" w:type="pct"/>
          </w:tcPr>
          <w:p w14:paraId="052D5885" w14:textId="77777777" w:rsidR="007524FD" w:rsidRPr="007524FD" w:rsidRDefault="007524FD" w:rsidP="007524F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</w:tcPr>
          <w:p w14:paraId="37A98ACF" w14:textId="77777777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</w:tcPr>
          <w:p w14:paraId="7E3EEC48" w14:textId="77777777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</w:tcPr>
          <w:p w14:paraId="4EFB7221" w14:textId="1079FE20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</w:tcPr>
          <w:p w14:paraId="1F562C17" w14:textId="56803B91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</w:tcPr>
          <w:p w14:paraId="47E62880" w14:textId="4853EB8C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5D1C55" w:rsidRPr="007524FD" w14:paraId="2DCA2389" w14:textId="77777777" w:rsidTr="005D1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495"/>
        </w:trPr>
        <w:tc>
          <w:tcPr>
            <w:tcW w:w="296" w:type="pct"/>
          </w:tcPr>
          <w:p w14:paraId="6DE52E61" w14:textId="03D6CFD4" w:rsidR="007524FD" w:rsidRPr="007524FD" w:rsidRDefault="007524FD" w:rsidP="007524FD">
            <w:pPr>
              <w:pStyle w:val="Akapitzlist"/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</w:tcPr>
          <w:p w14:paraId="0C312ECF" w14:textId="69C0A229" w:rsidR="007524FD" w:rsidRPr="007524FD" w:rsidRDefault="007524FD" w:rsidP="00026295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Końcówki o poj. 0,1-10 ul typu </w:t>
            </w: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Eppendorf</w:t>
            </w:r>
            <w:proofErr w:type="spellEnd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Crystal</w:t>
            </w:r>
            <w:proofErr w:type="spellEnd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, bezbarwne, wykonane z PP</w:t>
            </w:r>
          </w:p>
        </w:tc>
        <w:tc>
          <w:tcPr>
            <w:tcW w:w="411" w:type="pct"/>
          </w:tcPr>
          <w:p w14:paraId="2D97D5BE" w14:textId="27C2A7FC" w:rsidR="007524FD" w:rsidRPr="007524FD" w:rsidRDefault="007524FD" w:rsidP="007524F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514" w:type="pct"/>
          </w:tcPr>
          <w:p w14:paraId="67811D3C" w14:textId="77777777" w:rsidR="007524FD" w:rsidRPr="007524FD" w:rsidRDefault="007524FD" w:rsidP="007524F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</w:tcPr>
          <w:p w14:paraId="6E4AAAE5" w14:textId="77777777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</w:tcPr>
          <w:p w14:paraId="0E546860" w14:textId="77777777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</w:tcPr>
          <w:p w14:paraId="21C19A30" w14:textId="09E7FB64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</w:tcPr>
          <w:p w14:paraId="3FAFCA3C" w14:textId="77777777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</w:tcPr>
          <w:p w14:paraId="55EE3092" w14:textId="3316B9F0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5D1C55" w:rsidRPr="007524FD" w14:paraId="4940E715" w14:textId="77777777" w:rsidTr="005D1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410"/>
        </w:trPr>
        <w:tc>
          <w:tcPr>
            <w:tcW w:w="296" w:type="pct"/>
          </w:tcPr>
          <w:p w14:paraId="3722CB40" w14:textId="62EFB814" w:rsidR="007524FD" w:rsidRPr="007524FD" w:rsidRDefault="007524FD" w:rsidP="007524FD">
            <w:pPr>
              <w:pStyle w:val="Akapitzlist"/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</w:tcPr>
          <w:p w14:paraId="4CDC2620" w14:textId="77777777" w:rsidR="007524FD" w:rsidRPr="007524FD" w:rsidRDefault="007524FD" w:rsidP="00026295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Podłoże transportowo-wzrostowe K-</w:t>
            </w: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Slide</w:t>
            </w:r>
            <w:proofErr w:type="spellEnd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 do wykrywania bakterii w moczu </w:t>
            </w:r>
          </w:p>
        </w:tc>
        <w:tc>
          <w:tcPr>
            <w:tcW w:w="411" w:type="pct"/>
          </w:tcPr>
          <w:p w14:paraId="5C5B7914" w14:textId="047160B6" w:rsidR="007524FD" w:rsidRPr="007524FD" w:rsidRDefault="007524FD" w:rsidP="007524F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2000</w:t>
            </w:r>
          </w:p>
        </w:tc>
        <w:tc>
          <w:tcPr>
            <w:tcW w:w="514" w:type="pct"/>
          </w:tcPr>
          <w:p w14:paraId="22069BBE" w14:textId="77777777" w:rsidR="007524FD" w:rsidRPr="007524FD" w:rsidRDefault="007524FD" w:rsidP="007524F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</w:tcPr>
          <w:p w14:paraId="56326185" w14:textId="77777777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</w:tcPr>
          <w:p w14:paraId="123E1C8D" w14:textId="77777777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</w:tcPr>
          <w:p w14:paraId="0E0BDCAF" w14:textId="43DB54F2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</w:tcPr>
          <w:p w14:paraId="2DFF83AB" w14:textId="609EB6E5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</w:tcPr>
          <w:p w14:paraId="2C2602A9" w14:textId="23A3DE95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5D1C55" w:rsidRPr="007524FD" w14:paraId="6B0C7CF6" w14:textId="77777777" w:rsidTr="005D1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93"/>
        </w:trPr>
        <w:tc>
          <w:tcPr>
            <w:tcW w:w="296" w:type="pct"/>
          </w:tcPr>
          <w:p w14:paraId="19B89334" w14:textId="77777777" w:rsidR="007524FD" w:rsidRPr="007524FD" w:rsidRDefault="007524FD" w:rsidP="007524FD">
            <w:pPr>
              <w:pStyle w:val="Akapitzlist"/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</w:tcPr>
          <w:p w14:paraId="58F3FF5E" w14:textId="0623F778" w:rsidR="007524FD" w:rsidRPr="007524FD" w:rsidRDefault="007524FD" w:rsidP="000262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Koperta z PP na 2 szt. preparatów </w:t>
            </w: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mikroskopwych</w:t>
            </w:r>
            <w:proofErr w:type="spellEnd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 76x26 m</w:t>
            </w:r>
          </w:p>
        </w:tc>
        <w:tc>
          <w:tcPr>
            <w:tcW w:w="411" w:type="pct"/>
          </w:tcPr>
          <w:p w14:paraId="23988BF2" w14:textId="0C97E031" w:rsidR="007524FD" w:rsidRPr="007524FD" w:rsidRDefault="007524FD" w:rsidP="007524F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14" w:type="pct"/>
          </w:tcPr>
          <w:p w14:paraId="0B0CDCCD" w14:textId="77777777" w:rsidR="007524FD" w:rsidRPr="007524FD" w:rsidRDefault="007524FD" w:rsidP="007524F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</w:tcPr>
          <w:p w14:paraId="3A190590" w14:textId="77777777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</w:tcPr>
          <w:p w14:paraId="64F9646F" w14:textId="77777777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</w:tcPr>
          <w:p w14:paraId="57E02C69" w14:textId="249F90C6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</w:tcPr>
          <w:p w14:paraId="09675D3C" w14:textId="50569504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</w:tcPr>
          <w:p w14:paraId="40968F83" w14:textId="77777777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5D1C55" w:rsidRPr="007524FD" w14:paraId="7D14C358" w14:textId="77777777" w:rsidTr="005D1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296" w:type="pct"/>
          </w:tcPr>
          <w:p w14:paraId="5922EA8B" w14:textId="2175BCB9" w:rsidR="007524FD" w:rsidRPr="007524FD" w:rsidRDefault="007524FD" w:rsidP="007524FD">
            <w:pPr>
              <w:pStyle w:val="Akapitzlist"/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</w:tcPr>
          <w:p w14:paraId="2B8CB608" w14:textId="5E3AF211" w:rsidR="007524FD" w:rsidRPr="007524FD" w:rsidRDefault="007524FD" w:rsidP="00026295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Wymazówka</w:t>
            </w:r>
            <w:proofErr w:type="spellEnd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 z tworzywa z podłożem AMIES+C, o sr.5 mm z wacikiem z wiskozy, sterylne</w:t>
            </w:r>
          </w:p>
        </w:tc>
        <w:tc>
          <w:tcPr>
            <w:tcW w:w="411" w:type="pct"/>
          </w:tcPr>
          <w:p w14:paraId="50301B16" w14:textId="4A7A911F" w:rsidR="007524FD" w:rsidRPr="007524FD" w:rsidRDefault="007524FD" w:rsidP="007524F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5000</w:t>
            </w:r>
          </w:p>
        </w:tc>
        <w:tc>
          <w:tcPr>
            <w:tcW w:w="514" w:type="pct"/>
          </w:tcPr>
          <w:p w14:paraId="608BEE16" w14:textId="77777777" w:rsidR="007524FD" w:rsidRPr="007524FD" w:rsidRDefault="007524FD" w:rsidP="007524F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</w:tcPr>
          <w:p w14:paraId="7339ACB0" w14:textId="77777777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</w:tcPr>
          <w:p w14:paraId="06A2CEF5" w14:textId="77777777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</w:tcPr>
          <w:p w14:paraId="2EEA3996" w14:textId="5BF3FF89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</w:tcPr>
          <w:p w14:paraId="6AB00C40" w14:textId="43A2E9E6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</w:tcPr>
          <w:p w14:paraId="7ED2EE81" w14:textId="1881B900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5D1C55" w:rsidRPr="007524FD" w14:paraId="72B7CDF9" w14:textId="77777777" w:rsidTr="005D1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487"/>
        </w:trPr>
        <w:tc>
          <w:tcPr>
            <w:tcW w:w="296" w:type="pct"/>
          </w:tcPr>
          <w:p w14:paraId="20970A2C" w14:textId="3CD5B66F" w:rsidR="007524FD" w:rsidRPr="007524FD" w:rsidRDefault="007524FD" w:rsidP="007524FD">
            <w:pPr>
              <w:pStyle w:val="Akapitzlist"/>
              <w:numPr>
                <w:ilvl w:val="0"/>
                <w:numId w:val="46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</w:tcPr>
          <w:p w14:paraId="5D6DEF8E" w14:textId="4C19A8D1" w:rsidR="007524FD" w:rsidRPr="007524FD" w:rsidRDefault="007524FD" w:rsidP="000262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Szkiełka mikroskopowe ze ściętymi kantami pod kątem 45 stopni z polem do opisu</w:t>
            </w:r>
          </w:p>
        </w:tc>
        <w:tc>
          <w:tcPr>
            <w:tcW w:w="411" w:type="pct"/>
          </w:tcPr>
          <w:p w14:paraId="5D8C15EB" w14:textId="73514591" w:rsidR="007524FD" w:rsidRPr="007524FD" w:rsidRDefault="007524FD" w:rsidP="007524F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514" w:type="pct"/>
          </w:tcPr>
          <w:p w14:paraId="6231B176" w14:textId="77777777" w:rsidR="007524FD" w:rsidRPr="007524FD" w:rsidRDefault="007524FD" w:rsidP="007524F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</w:tcPr>
          <w:p w14:paraId="2771D496" w14:textId="77777777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</w:tcPr>
          <w:p w14:paraId="54F5345D" w14:textId="77777777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</w:tcPr>
          <w:p w14:paraId="5DE6C4A0" w14:textId="7556A59E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</w:tcPr>
          <w:p w14:paraId="79121D17" w14:textId="48D38308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</w:tcPr>
          <w:p w14:paraId="46F2FBEF" w14:textId="4E3455FC" w:rsidR="007524FD" w:rsidRPr="007524FD" w:rsidRDefault="007524FD" w:rsidP="005D1C5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5D1C55" w:rsidRPr="007524FD" w14:paraId="7E077E32" w14:textId="77777777" w:rsidTr="005D1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296" w:type="pct"/>
          </w:tcPr>
          <w:p w14:paraId="1065B49C" w14:textId="6DC4A720" w:rsidR="007524FD" w:rsidRPr="007524FD" w:rsidRDefault="007524FD" w:rsidP="007524FD">
            <w:pPr>
              <w:pStyle w:val="Akapitzlist"/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</w:tcPr>
          <w:p w14:paraId="28CE6E8F" w14:textId="77777777" w:rsidR="007524FD" w:rsidRPr="007524FD" w:rsidRDefault="007524FD" w:rsidP="000262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Końcówki do 20ul Gilson z filtrem w pudełku sterylne</w:t>
            </w:r>
          </w:p>
        </w:tc>
        <w:tc>
          <w:tcPr>
            <w:tcW w:w="411" w:type="pct"/>
          </w:tcPr>
          <w:p w14:paraId="12742C09" w14:textId="4012C2D5" w:rsidR="007524FD" w:rsidRPr="007524FD" w:rsidRDefault="007524FD" w:rsidP="007524F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7524FD">
              <w:rPr>
                <w:rFonts w:ascii="Arial" w:hAnsi="Arial" w:cs="Arial"/>
                <w:sz w:val="20"/>
                <w:szCs w:val="20"/>
                <w:lang w:eastAsia="ar-SA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14" w:type="pct"/>
          </w:tcPr>
          <w:p w14:paraId="0DC9FEB5" w14:textId="77777777" w:rsidR="007524FD" w:rsidRPr="007524FD" w:rsidRDefault="007524FD" w:rsidP="007524F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</w:tcPr>
          <w:p w14:paraId="193D2A64" w14:textId="77777777" w:rsidR="007524FD" w:rsidRPr="007524FD" w:rsidRDefault="007524FD" w:rsidP="005D1C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</w:tcPr>
          <w:p w14:paraId="5A90007D" w14:textId="77777777" w:rsidR="007524FD" w:rsidRPr="007524FD" w:rsidRDefault="007524FD" w:rsidP="005D1C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</w:tcPr>
          <w:p w14:paraId="616FA428" w14:textId="0DAF5B46" w:rsidR="007524FD" w:rsidRPr="007524FD" w:rsidRDefault="007524FD" w:rsidP="005D1C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</w:tcPr>
          <w:p w14:paraId="12F99030" w14:textId="1920782F" w:rsidR="007524FD" w:rsidRPr="007524FD" w:rsidRDefault="007524FD" w:rsidP="005D1C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</w:tcPr>
          <w:p w14:paraId="0B1D4C5F" w14:textId="181C84D4" w:rsidR="007524FD" w:rsidRPr="007524FD" w:rsidRDefault="007524FD" w:rsidP="005D1C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FC585B" w:rsidRPr="00FC585B" w14:paraId="06AF27C5" w14:textId="77777777" w:rsidTr="005D1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296" w:type="pct"/>
          </w:tcPr>
          <w:p w14:paraId="4964F86E" w14:textId="77777777" w:rsidR="007524FD" w:rsidRPr="00FC585B" w:rsidRDefault="007524FD" w:rsidP="007524FD">
            <w:pPr>
              <w:pStyle w:val="Akapitzlist"/>
              <w:numPr>
                <w:ilvl w:val="0"/>
                <w:numId w:val="46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7" w:type="pct"/>
          </w:tcPr>
          <w:p w14:paraId="419B8208" w14:textId="60CBC5B9" w:rsidR="007524FD" w:rsidRPr="00FC585B" w:rsidRDefault="007524FD" w:rsidP="000262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C585B">
              <w:rPr>
                <w:rFonts w:ascii="Arial" w:hAnsi="Arial" w:cs="Arial"/>
                <w:sz w:val="20"/>
                <w:szCs w:val="20"/>
                <w:lang w:eastAsia="ar-SA"/>
              </w:rPr>
              <w:t xml:space="preserve">Probówka </w:t>
            </w:r>
            <w:proofErr w:type="spellStart"/>
            <w:r w:rsidRPr="00FC585B">
              <w:rPr>
                <w:rFonts w:ascii="Arial" w:hAnsi="Arial" w:cs="Arial"/>
                <w:sz w:val="20"/>
                <w:szCs w:val="20"/>
                <w:lang w:eastAsia="ar-SA"/>
              </w:rPr>
              <w:t>podciśniemiowa</w:t>
            </w:r>
            <w:proofErr w:type="spellEnd"/>
            <w:r w:rsidRPr="00FC585B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FC585B">
              <w:rPr>
                <w:rFonts w:ascii="Arial" w:hAnsi="Arial" w:cs="Arial"/>
                <w:sz w:val="20"/>
                <w:szCs w:val="20"/>
                <w:lang w:eastAsia="ar-SA"/>
              </w:rPr>
              <w:t>okrągłodenna</w:t>
            </w:r>
            <w:proofErr w:type="spellEnd"/>
            <w:r w:rsidRPr="00FC585B">
              <w:rPr>
                <w:rFonts w:ascii="Arial" w:hAnsi="Arial" w:cs="Arial"/>
                <w:sz w:val="20"/>
                <w:szCs w:val="20"/>
                <w:lang w:eastAsia="ar-SA"/>
              </w:rPr>
              <w:t xml:space="preserve"> do moczu 9ml</w:t>
            </w:r>
            <w:r w:rsidR="00FC585B" w:rsidRPr="00FC585B">
              <w:rPr>
                <w:rFonts w:ascii="Arial" w:hAnsi="Arial" w:cs="Arial"/>
                <w:sz w:val="20"/>
                <w:szCs w:val="20"/>
                <w:lang w:eastAsia="ar-SA"/>
              </w:rPr>
              <w:t>, kompatybilne z poz. 21</w:t>
            </w:r>
          </w:p>
        </w:tc>
        <w:tc>
          <w:tcPr>
            <w:tcW w:w="411" w:type="pct"/>
          </w:tcPr>
          <w:p w14:paraId="05D8403B" w14:textId="3823308D" w:rsidR="007524FD" w:rsidRPr="00FC585B" w:rsidRDefault="007524FD" w:rsidP="007524F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C585B">
              <w:rPr>
                <w:rFonts w:ascii="Arial" w:hAnsi="Arial" w:cs="Arial"/>
                <w:sz w:val="20"/>
                <w:szCs w:val="20"/>
                <w:lang w:eastAsia="ar-SA"/>
              </w:rPr>
              <w:t>2000</w:t>
            </w:r>
          </w:p>
        </w:tc>
        <w:tc>
          <w:tcPr>
            <w:tcW w:w="514" w:type="pct"/>
          </w:tcPr>
          <w:p w14:paraId="5424CA4F" w14:textId="77777777" w:rsidR="007524FD" w:rsidRPr="00FC585B" w:rsidRDefault="007524FD" w:rsidP="007524F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0" w:type="pct"/>
          </w:tcPr>
          <w:p w14:paraId="22721F5A" w14:textId="77777777" w:rsidR="007524FD" w:rsidRPr="00FC585B" w:rsidRDefault="007524FD" w:rsidP="005D1C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8" w:type="pct"/>
          </w:tcPr>
          <w:p w14:paraId="0F2993B1" w14:textId="77777777" w:rsidR="007524FD" w:rsidRPr="00FC585B" w:rsidRDefault="007524FD" w:rsidP="005D1C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09" w:type="pct"/>
          </w:tcPr>
          <w:p w14:paraId="4913B887" w14:textId="77777777" w:rsidR="007524FD" w:rsidRPr="00FC585B" w:rsidRDefault="007524FD" w:rsidP="005D1C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68" w:type="pct"/>
          </w:tcPr>
          <w:p w14:paraId="149AFAF9" w14:textId="77777777" w:rsidR="007524FD" w:rsidRPr="00FC585B" w:rsidRDefault="007524FD" w:rsidP="005D1C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77" w:type="pct"/>
          </w:tcPr>
          <w:p w14:paraId="189AD376" w14:textId="77777777" w:rsidR="007524FD" w:rsidRPr="00FC585B" w:rsidRDefault="007524FD" w:rsidP="005D1C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6A3CBA8D" w14:textId="77777777" w:rsidR="00AD1A00" w:rsidRPr="007524FD" w:rsidRDefault="00AD1A00" w:rsidP="00AD1A00">
      <w:pPr>
        <w:suppressAutoHyphens/>
        <w:spacing w:after="0" w:line="240" w:lineRule="auto"/>
        <w:rPr>
          <w:rFonts w:ascii="Arial" w:hAnsi="Arial" w:cs="Arial"/>
          <w:b/>
          <w:sz w:val="20"/>
          <w:szCs w:val="20"/>
          <w:lang w:eastAsia="ar-SA"/>
        </w:rPr>
      </w:pPr>
    </w:p>
    <w:p w14:paraId="5FC0DEE7" w14:textId="43BB2D73" w:rsidR="007524FD" w:rsidRPr="007524FD" w:rsidRDefault="007524FD" w:rsidP="007524FD">
      <w:pPr>
        <w:pStyle w:val="Default"/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7524FD">
        <w:rPr>
          <w:rFonts w:ascii="Arial" w:hAnsi="Arial" w:cs="Arial"/>
          <w:i/>
          <w:iCs/>
          <w:sz w:val="20"/>
          <w:szCs w:val="20"/>
        </w:rPr>
        <w:t xml:space="preserve">Dopuszcza się oferowanie produktów w innych opakowaniach jednostkowych, obowiązuje wtedy przeliczenie ilości </w:t>
      </w:r>
      <w:r w:rsidR="00760173">
        <w:rPr>
          <w:rFonts w:ascii="Arial" w:hAnsi="Arial" w:cs="Arial"/>
          <w:i/>
          <w:iCs/>
          <w:sz w:val="20"/>
          <w:szCs w:val="20"/>
        </w:rPr>
        <w:t>asortymentu</w:t>
      </w:r>
      <w:r w:rsidRPr="007524FD">
        <w:rPr>
          <w:rFonts w:ascii="Arial" w:hAnsi="Arial" w:cs="Arial"/>
          <w:i/>
          <w:iCs/>
          <w:sz w:val="20"/>
          <w:szCs w:val="20"/>
        </w:rPr>
        <w:t xml:space="preserve"> do wartości sumarycznej podanej przez Zamawiającego (dopuszcza się zaokrąglenie w górę).</w:t>
      </w:r>
    </w:p>
    <w:p w14:paraId="05009EB5" w14:textId="77777777" w:rsidR="0079519A" w:rsidRPr="007524FD" w:rsidRDefault="0079519A" w:rsidP="0079519A">
      <w:pPr>
        <w:keepNext/>
        <w:spacing w:after="0" w:line="240" w:lineRule="auto"/>
        <w:jc w:val="both"/>
        <w:outlineLvl w:val="6"/>
        <w:rPr>
          <w:rFonts w:ascii="Arial" w:hAnsi="Arial" w:cs="Arial"/>
          <w:b/>
          <w:smallCaps/>
          <w:sz w:val="20"/>
          <w:szCs w:val="20"/>
          <w:u w:val="single"/>
        </w:rPr>
      </w:pPr>
    </w:p>
    <w:p w14:paraId="2FBCB10D" w14:textId="77777777" w:rsidR="00760173" w:rsidRDefault="00760173" w:rsidP="0079519A">
      <w:pPr>
        <w:keepNext/>
        <w:spacing w:after="0" w:line="240" w:lineRule="auto"/>
        <w:jc w:val="both"/>
        <w:outlineLvl w:val="6"/>
        <w:rPr>
          <w:rFonts w:ascii="Arial" w:hAnsi="Arial" w:cs="Arial"/>
          <w:b/>
          <w:smallCaps/>
          <w:sz w:val="20"/>
          <w:szCs w:val="20"/>
          <w:u w:val="single"/>
        </w:rPr>
      </w:pPr>
    </w:p>
    <w:p w14:paraId="766B6B59" w14:textId="77777777" w:rsidR="00760173" w:rsidRPr="007524FD" w:rsidRDefault="00760173" w:rsidP="0079519A">
      <w:pPr>
        <w:keepNext/>
        <w:spacing w:after="0" w:line="240" w:lineRule="auto"/>
        <w:jc w:val="both"/>
        <w:outlineLvl w:val="6"/>
        <w:rPr>
          <w:rFonts w:ascii="Arial" w:hAnsi="Arial" w:cs="Arial"/>
          <w:b/>
          <w:smallCaps/>
          <w:sz w:val="20"/>
          <w:szCs w:val="20"/>
          <w:u w:val="single"/>
        </w:rPr>
      </w:pPr>
    </w:p>
    <w:p w14:paraId="72BD8C48" w14:textId="77777777" w:rsidR="0079519A" w:rsidRPr="007524FD" w:rsidRDefault="0079519A" w:rsidP="0079519A">
      <w:pPr>
        <w:keepNext/>
        <w:spacing w:after="0" w:line="240" w:lineRule="auto"/>
        <w:jc w:val="both"/>
        <w:outlineLvl w:val="6"/>
        <w:rPr>
          <w:rFonts w:ascii="Arial" w:hAnsi="Arial" w:cs="Arial"/>
          <w:b/>
          <w:smallCaps/>
          <w:sz w:val="20"/>
          <w:szCs w:val="20"/>
          <w:u w:val="single"/>
        </w:rPr>
      </w:pPr>
      <w:r w:rsidRPr="007524FD">
        <w:rPr>
          <w:rFonts w:ascii="Arial" w:hAnsi="Arial" w:cs="Arial"/>
          <w:b/>
          <w:smallCaps/>
          <w:sz w:val="20"/>
          <w:szCs w:val="20"/>
          <w:u w:val="single"/>
        </w:rPr>
        <w:t>Ogółem wartość oferty</w:t>
      </w:r>
    </w:p>
    <w:p w14:paraId="6CBB9E7D" w14:textId="77777777" w:rsidR="0079519A" w:rsidRPr="007524FD" w:rsidRDefault="0079519A" w:rsidP="0079519A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74BC16D2" w14:textId="77777777" w:rsidR="0079519A" w:rsidRPr="007524FD" w:rsidRDefault="0079519A" w:rsidP="0079519A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7524FD">
        <w:rPr>
          <w:rFonts w:ascii="Arial" w:eastAsia="Arial Unicode MS" w:hAnsi="Arial" w:cs="Arial"/>
          <w:b/>
          <w:sz w:val="20"/>
          <w:szCs w:val="20"/>
        </w:rPr>
        <w:t>Cena netto</w:t>
      </w:r>
      <w:r w:rsidRPr="007524FD">
        <w:rPr>
          <w:rFonts w:ascii="Arial" w:eastAsia="Arial Unicode MS" w:hAnsi="Arial" w:cs="Arial"/>
          <w:sz w:val="20"/>
          <w:szCs w:val="20"/>
        </w:rPr>
        <w:t xml:space="preserve">  ……………………………………….. zł </w:t>
      </w:r>
    </w:p>
    <w:p w14:paraId="6EC46867" w14:textId="77777777" w:rsidR="0079519A" w:rsidRPr="007524FD" w:rsidRDefault="0079519A" w:rsidP="0079519A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7524FD">
        <w:rPr>
          <w:rFonts w:ascii="Arial" w:eastAsia="Arial Unicode MS" w:hAnsi="Arial" w:cs="Arial"/>
          <w:sz w:val="20"/>
          <w:szCs w:val="20"/>
        </w:rPr>
        <w:t>(słownie:  )</w:t>
      </w:r>
    </w:p>
    <w:p w14:paraId="7FE629D4" w14:textId="77777777" w:rsidR="0079519A" w:rsidRPr="007524FD" w:rsidRDefault="0079519A" w:rsidP="0079519A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7524FD">
        <w:rPr>
          <w:rFonts w:ascii="Arial" w:eastAsia="Arial Unicode MS" w:hAnsi="Arial" w:cs="Arial"/>
          <w:sz w:val="20"/>
          <w:szCs w:val="20"/>
        </w:rPr>
        <w:t>podatek VAT  …………… % …………………….. zł</w:t>
      </w:r>
    </w:p>
    <w:p w14:paraId="3BDFB84E" w14:textId="77777777" w:rsidR="0079519A" w:rsidRPr="007524FD" w:rsidRDefault="0079519A" w:rsidP="0079519A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7524FD">
        <w:rPr>
          <w:rFonts w:ascii="Arial" w:eastAsia="Arial Unicode MS" w:hAnsi="Arial" w:cs="Arial"/>
          <w:sz w:val="20"/>
          <w:szCs w:val="20"/>
        </w:rPr>
        <w:t>(słownie:  )</w:t>
      </w:r>
    </w:p>
    <w:p w14:paraId="10AE5FC8" w14:textId="77777777" w:rsidR="0079519A" w:rsidRPr="007524FD" w:rsidRDefault="0079519A" w:rsidP="0079519A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7524FD">
        <w:rPr>
          <w:rFonts w:ascii="Arial" w:eastAsia="Arial Unicode MS" w:hAnsi="Arial" w:cs="Arial"/>
          <w:b/>
          <w:bCs/>
          <w:sz w:val="20"/>
          <w:szCs w:val="20"/>
        </w:rPr>
        <w:t>Cena brutto</w:t>
      </w:r>
      <w:r w:rsidRPr="007524FD">
        <w:rPr>
          <w:rFonts w:ascii="Arial" w:eastAsia="Arial Unicode MS" w:hAnsi="Arial" w:cs="Arial"/>
          <w:sz w:val="20"/>
          <w:szCs w:val="20"/>
        </w:rPr>
        <w:t xml:space="preserve">  ………………………………………. zł</w:t>
      </w:r>
    </w:p>
    <w:p w14:paraId="06365B7D" w14:textId="2A36021F" w:rsidR="00C97E25" w:rsidRPr="007524FD" w:rsidRDefault="00B40607" w:rsidP="00B40607">
      <w:pPr>
        <w:suppressAutoHyphens/>
        <w:spacing w:after="0" w:line="240" w:lineRule="auto"/>
        <w:rPr>
          <w:rFonts w:ascii="Arial" w:hAnsi="Arial" w:cs="Arial"/>
          <w:b/>
          <w:sz w:val="20"/>
          <w:szCs w:val="20"/>
          <w:lang w:eastAsia="ar-SA"/>
        </w:rPr>
      </w:pPr>
      <w:r w:rsidRPr="007524FD">
        <w:rPr>
          <w:rFonts w:ascii="Arial" w:eastAsia="Arial Unicode MS" w:hAnsi="Arial" w:cs="Arial"/>
          <w:sz w:val="20"/>
          <w:szCs w:val="20"/>
        </w:rPr>
        <w:t>(słownie)</w:t>
      </w:r>
    </w:p>
    <w:p w14:paraId="6E606D79" w14:textId="77777777" w:rsidR="00D3111A" w:rsidRPr="007524FD" w:rsidRDefault="00D3111A" w:rsidP="00C97E25">
      <w:pPr>
        <w:widowControl w:val="0"/>
        <w:autoSpaceDE w:val="0"/>
        <w:autoSpaceDN w:val="0"/>
        <w:adjustRightInd w:val="0"/>
        <w:contextualSpacing/>
        <w:rPr>
          <w:rFonts w:ascii="Arial" w:eastAsia="Arial Unicode MS" w:hAnsi="Arial" w:cs="Arial"/>
          <w:b/>
          <w:bCs/>
          <w:sz w:val="20"/>
          <w:szCs w:val="20"/>
        </w:rPr>
      </w:pPr>
    </w:p>
    <w:p w14:paraId="15A45202" w14:textId="77777777" w:rsidR="00B40607" w:rsidRPr="007524FD" w:rsidRDefault="00B40607" w:rsidP="00561E6C">
      <w:pPr>
        <w:ind w:right="-31"/>
        <w:rPr>
          <w:rFonts w:ascii="Arial" w:hAnsi="Arial" w:cs="Arial"/>
          <w:sz w:val="20"/>
          <w:szCs w:val="20"/>
        </w:rPr>
      </w:pPr>
    </w:p>
    <w:p w14:paraId="5034A65D" w14:textId="77777777" w:rsidR="002A0563" w:rsidRPr="007524FD" w:rsidRDefault="002A0563" w:rsidP="007524FD">
      <w:pPr>
        <w:ind w:right="-31"/>
        <w:rPr>
          <w:rFonts w:ascii="Arial" w:hAnsi="Arial" w:cs="Arial"/>
          <w:sz w:val="20"/>
          <w:szCs w:val="20"/>
        </w:rPr>
      </w:pPr>
    </w:p>
    <w:p w14:paraId="5BEACFD2" w14:textId="77777777" w:rsidR="00B40607" w:rsidRPr="007524FD" w:rsidRDefault="00B40607" w:rsidP="00B40607">
      <w:pPr>
        <w:ind w:left="567" w:right="-31"/>
        <w:jc w:val="right"/>
        <w:rPr>
          <w:rFonts w:ascii="Arial" w:hAnsi="Arial" w:cs="Arial"/>
          <w:sz w:val="20"/>
          <w:szCs w:val="20"/>
        </w:rPr>
      </w:pPr>
    </w:p>
    <w:p w14:paraId="31528D93" w14:textId="77777777" w:rsidR="00B40607" w:rsidRPr="007524FD" w:rsidRDefault="00B40607" w:rsidP="00B40607">
      <w:pPr>
        <w:ind w:left="567" w:right="-31"/>
        <w:jc w:val="right"/>
        <w:rPr>
          <w:rFonts w:ascii="Arial" w:hAnsi="Arial" w:cs="Arial"/>
          <w:sz w:val="20"/>
          <w:szCs w:val="20"/>
        </w:rPr>
      </w:pPr>
      <w:r w:rsidRPr="007524FD">
        <w:rPr>
          <w:rFonts w:ascii="Arial" w:hAnsi="Arial" w:cs="Arial"/>
          <w:sz w:val="20"/>
          <w:szCs w:val="20"/>
        </w:rPr>
        <w:t>………………………………………………………………..</w:t>
      </w:r>
    </w:p>
    <w:p w14:paraId="470E130C" w14:textId="77777777" w:rsidR="00B40607" w:rsidRPr="007524FD" w:rsidRDefault="00B40607" w:rsidP="007524FD">
      <w:pPr>
        <w:spacing w:after="0"/>
        <w:ind w:left="567" w:right="-31"/>
        <w:jc w:val="right"/>
        <w:rPr>
          <w:rFonts w:ascii="Arial" w:hAnsi="Arial" w:cs="Arial"/>
          <w:i/>
          <w:iCs/>
          <w:sz w:val="20"/>
          <w:szCs w:val="20"/>
        </w:rPr>
      </w:pPr>
      <w:r w:rsidRPr="007524FD">
        <w:rPr>
          <w:rFonts w:ascii="Arial" w:hAnsi="Arial" w:cs="Arial"/>
          <w:i/>
          <w:iCs/>
          <w:sz w:val="20"/>
          <w:szCs w:val="20"/>
        </w:rPr>
        <w:t xml:space="preserve">(kwalifikowany podpis elektroniczny lub podpis zaufany </w:t>
      </w:r>
    </w:p>
    <w:p w14:paraId="7F0F0D5C" w14:textId="0A19FA79" w:rsidR="004E259C" w:rsidRPr="007524FD" w:rsidRDefault="00B40607" w:rsidP="007524FD">
      <w:pPr>
        <w:spacing w:after="0"/>
        <w:ind w:left="567" w:right="-31"/>
        <w:jc w:val="right"/>
        <w:rPr>
          <w:rFonts w:ascii="Arial" w:hAnsi="Arial" w:cs="Arial"/>
          <w:i/>
          <w:iCs/>
          <w:sz w:val="20"/>
          <w:szCs w:val="20"/>
        </w:rPr>
      </w:pPr>
      <w:r w:rsidRPr="007524FD">
        <w:rPr>
          <w:rFonts w:ascii="Arial" w:hAnsi="Arial" w:cs="Arial"/>
          <w:i/>
          <w:iCs/>
          <w:sz w:val="20"/>
          <w:szCs w:val="20"/>
        </w:rPr>
        <w:t>lub podpis osobisty upełnomocnionego przedstawiciela Wykonawcy)</w:t>
      </w:r>
    </w:p>
    <w:sectPr w:rsidR="004E259C" w:rsidRPr="007524FD" w:rsidSect="00410102">
      <w:headerReference w:type="default" r:id="rId8"/>
      <w:pgSz w:w="15840" w:h="12240" w:orient="landscape"/>
      <w:pgMar w:top="1134" w:right="1134" w:bottom="1134" w:left="1134" w:header="0" w:footer="5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5C467" w14:textId="77777777" w:rsidR="005957FC" w:rsidRDefault="005957FC" w:rsidP="00650173">
      <w:pPr>
        <w:spacing w:after="0" w:line="240" w:lineRule="auto"/>
      </w:pPr>
      <w:r>
        <w:separator/>
      </w:r>
    </w:p>
  </w:endnote>
  <w:endnote w:type="continuationSeparator" w:id="0">
    <w:p w14:paraId="10867DF3" w14:textId="77777777" w:rsidR="005957FC" w:rsidRDefault="005957FC" w:rsidP="00650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00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49CEB" w14:textId="77777777" w:rsidR="005957FC" w:rsidRDefault="005957FC" w:rsidP="00650173">
      <w:pPr>
        <w:spacing w:after="0" w:line="240" w:lineRule="auto"/>
      </w:pPr>
      <w:r>
        <w:separator/>
      </w:r>
    </w:p>
  </w:footnote>
  <w:footnote w:type="continuationSeparator" w:id="0">
    <w:p w14:paraId="2C249FA1" w14:textId="77777777" w:rsidR="005957FC" w:rsidRDefault="005957FC" w:rsidP="00650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D56EA" w14:textId="77777777" w:rsidR="005D1C55" w:rsidRDefault="005D1C55" w:rsidP="00B443D0">
    <w:pPr>
      <w:pStyle w:val="Nagwek"/>
      <w:jc w:val="center"/>
      <w:rPr>
        <w:sz w:val="28"/>
        <w:szCs w:val="28"/>
      </w:rPr>
    </w:pPr>
  </w:p>
  <w:p w14:paraId="091AA7BE" w14:textId="44C8C98F" w:rsidR="00B443D0" w:rsidRPr="00B443D0" w:rsidRDefault="00B443D0" w:rsidP="00B443D0">
    <w:pPr>
      <w:pStyle w:val="Nagwek"/>
      <w:jc w:val="center"/>
      <w:rPr>
        <w:sz w:val="28"/>
        <w:szCs w:val="28"/>
      </w:rPr>
    </w:pPr>
    <w:r>
      <w:rPr>
        <w:sz w:val="28"/>
        <w:szCs w:val="28"/>
      </w:rPr>
      <w:t>Formularz</w:t>
    </w:r>
    <w:r w:rsidR="00DA29E7">
      <w:rPr>
        <w:sz w:val="28"/>
        <w:szCs w:val="28"/>
      </w:rPr>
      <w:t xml:space="preserve"> asortymentowo-</w:t>
    </w:r>
    <w:r>
      <w:rPr>
        <w:sz w:val="28"/>
        <w:szCs w:val="28"/>
      </w:rPr>
      <w:t xml:space="preserve"> cenowy Dz_202</w:t>
    </w:r>
    <w:r w:rsidR="007524FD">
      <w:rPr>
        <w:sz w:val="28"/>
        <w:szCs w:val="28"/>
      </w:rPr>
      <w:t>5</w:t>
    </w:r>
    <w:r>
      <w:rPr>
        <w:sz w:val="28"/>
        <w:szCs w:val="28"/>
      </w:rPr>
      <w:t>_</w:t>
    </w:r>
    <w:r w:rsidR="007524FD">
      <w:rPr>
        <w:sz w:val="28"/>
        <w:szCs w:val="28"/>
      </w:rPr>
      <w:t>3</w:t>
    </w:r>
    <w:r w:rsidR="006A3BE7">
      <w:rPr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13"/>
    <w:multiLevelType w:val="singleLevel"/>
    <w:tmpl w:val="926A6650"/>
    <w:name w:val="WW8Num7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7" w15:restartNumberingAfterBreak="0">
    <w:nsid w:val="00000015"/>
    <w:multiLevelType w:val="singleLevel"/>
    <w:tmpl w:val="00000015"/>
    <w:name w:val="WW8Num22"/>
    <w:lvl w:ilvl="0">
      <w:start w:val="1"/>
      <w:numFmt w:val="bullet"/>
      <w:lvlText w:val=""/>
      <w:lvlJc w:val="left"/>
      <w:pPr>
        <w:tabs>
          <w:tab w:val="num" w:pos="1161"/>
        </w:tabs>
        <w:ind w:left="1161" w:hanging="360"/>
      </w:pPr>
      <w:rPr>
        <w:rFonts w:ascii="Symbol" w:hAnsi="Symbol"/>
        <w:b w:val="0"/>
        <w:i w:val="0"/>
      </w:rPr>
    </w:lvl>
  </w:abstractNum>
  <w:abstractNum w:abstractNumId="8" w15:restartNumberingAfterBreak="0">
    <w:nsid w:val="00000018"/>
    <w:multiLevelType w:val="multilevel"/>
    <w:tmpl w:val="00000018"/>
    <w:name w:val="WW8Num25"/>
    <w:lvl w:ilvl="0">
      <w:start w:val="1"/>
      <w:numFmt w:val="decimal"/>
      <w:lvlText w:val="%1."/>
      <w:lvlJc w:val="left"/>
      <w:pPr>
        <w:tabs>
          <w:tab w:val="num" w:pos="644"/>
        </w:tabs>
        <w:ind w:left="284" w:firstLine="0"/>
      </w:pPr>
      <w:rPr>
        <w:rFonts w:ascii="Arial" w:hAnsi="Arial" w:cs="Times New Roman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ascii="Arial" w:hAnsi="Arial" w:cs="Times New Roman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2624"/>
        </w:tabs>
        <w:ind w:left="2624" w:hanging="360"/>
      </w:pPr>
      <w:rPr>
        <w:rFonts w:ascii="Arial" w:hAnsi="Arial" w:cs="Times New Roman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A"/>
    <w:multiLevelType w:val="multilevel"/>
    <w:tmpl w:val="0000001A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  <w:position w:val="0"/>
        <w:sz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B"/>
    <w:multiLevelType w:val="multilevel"/>
    <w:tmpl w:val="0000001B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  <w:position w:val="0"/>
        <w:sz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20"/>
    <w:multiLevelType w:val="multilevel"/>
    <w:tmpl w:val="00000020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26"/>
    <w:multiLevelType w:val="multilevel"/>
    <w:tmpl w:val="00000026"/>
    <w:name w:val="WW8Num40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360" w:firstLine="0"/>
      </w:pPr>
      <w:rPr>
        <w:rFonts w:ascii="Arial" w:hAnsi="Arial" w:cs="Times New Roman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2B179C0"/>
    <w:multiLevelType w:val="hybridMultilevel"/>
    <w:tmpl w:val="4892963E"/>
    <w:lvl w:ilvl="0" w:tplc="3F9E0BDA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4E56472"/>
    <w:multiLevelType w:val="hybridMultilevel"/>
    <w:tmpl w:val="64E071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6661F41"/>
    <w:multiLevelType w:val="multilevel"/>
    <w:tmpl w:val="596E555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00000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067565D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08751B9C"/>
    <w:multiLevelType w:val="multilevel"/>
    <w:tmpl w:val="BE8A34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9135031"/>
    <w:multiLevelType w:val="hybridMultilevel"/>
    <w:tmpl w:val="85C07846"/>
    <w:lvl w:ilvl="0" w:tplc="963C0F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9E36C9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10897F65"/>
    <w:multiLevelType w:val="hybridMultilevel"/>
    <w:tmpl w:val="3432AF8A"/>
    <w:lvl w:ilvl="0" w:tplc="09E28B22">
      <w:start w:val="1"/>
      <w:numFmt w:val="lowerLetter"/>
      <w:lvlText w:val="%1)"/>
      <w:lvlJc w:val="left"/>
      <w:pPr>
        <w:tabs>
          <w:tab w:val="num" w:pos="1570"/>
        </w:tabs>
        <w:ind w:left="1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3A01ABC"/>
    <w:multiLevelType w:val="hybridMultilevel"/>
    <w:tmpl w:val="4538C3A8"/>
    <w:lvl w:ilvl="0" w:tplc="0415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B651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3EC6759"/>
    <w:multiLevelType w:val="hybridMultilevel"/>
    <w:tmpl w:val="87DA20F2"/>
    <w:lvl w:ilvl="0" w:tplc="261EAE56">
      <w:start w:val="1"/>
      <w:numFmt w:val="lowerLetter"/>
      <w:lvlText w:val="%1)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64B878FE">
      <w:start w:val="18"/>
      <w:numFmt w:val="decimal"/>
      <w:lvlText w:val="%2."/>
      <w:lvlJc w:val="left"/>
      <w:pPr>
        <w:tabs>
          <w:tab w:val="num" w:pos="1580"/>
        </w:tabs>
        <w:ind w:left="158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4" w15:restartNumberingAfterBreak="0">
    <w:nsid w:val="17704656"/>
    <w:multiLevelType w:val="hybridMultilevel"/>
    <w:tmpl w:val="08EEFF5C"/>
    <w:lvl w:ilvl="0" w:tplc="09E28B22">
      <w:start w:val="1"/>
      <w:numFmt w:val="lowerLetter"/>
      <w:lvlText w:val="%1)"/>
      <w:lvlJc w:val="left"/>
      <w:pPr>
        <w:tabs>
          <w:tab w:val="num" w:pos="1570"/>
        </w:tabs>
        <w:ind w:left="1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85C2789"/>
    <w:multiLevelType w:val="hybridMultilevel"/>
    <w:tmpl w:val="EB3861A2"/>
    <w:lvl w:ilvl="0" w:tplc="1318BE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DFF6A6F"/>
    <w:multiLevelType w:val="multilevel"/>
    <w:tmpl w:val="F88A5CF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00000A"/>
        <w:sz w:val="2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23AD49A8"/>
    <w:multiLevelType w:val="hybridMultilevel"/>
    <w:tmpl w:val="FB30105C"/>
    <w:lvl w:ilvl="0" w:tplc="08DC5968">
      <w:start w:val="1"/>
      <w:numFmt w:val="decimal"/>
      <w:lvlText w:val="%1."/>
      <w:lvlJc w:val="left"/>
      <w:pPr>
        <w:ind w:left="69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BA4A64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52F26C7"/>
    <w:multiLevelType w:val="multilevel"/>
    <w:tmpl w:val="F72CD4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360" w:firstLine="0"/>
      </w:pPr>
      <w:rPr>
        <w:rFonts w:ascii="Arial" w:hAnsi="Arial" w:cs="Times New Roman" w:hint="default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6EB362B"/>
    <w:multiLevelType w:val="hybridMultilevel"/>
    <w:tmpl w:val="48E037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18C8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8480331"/>
    <w:multiLevelType w:val="hybridMultilevel"/>
    <w:tmpl w:val="A7526CEE"/>
    <w:lvl w:ilvl="0" w:tplc="1F30C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 w:tplc="627CAE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90A17A7"/>
    <w:multiLevelType w:val="hybridMultilevel"/>
    <w:tmpl w:val="84843EAA"/>
    <w:lvl w:ilvl="0" w:tplc="90CC4E74">
      <w:start w:val="1"/>
      <w:numFmt w:val="lowerLetter"/>
      <w:lvlText w:val="%1)"/>
      <w:lvlJc w:val="left"/>
      <w:pPr>
        <w:ind w:left="108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FFB6437"/>
    <w:multiLevelType w:val="singleLevel"/>
    <w:tmpl w:val="9D46381A"/>
    <w:lvl w:ilvl="0">
      <w:start w:val="1"/>
      <w:numFmt w:val="decimal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4" w15:restartNumberingAfterBreak="0">
    <w:nsid w:val="308641D6"/>
    <w:multiLevelType w:val="hybridMultilevel"/>
    <w:tmpl w:val="C21C30FE"/>
    <w:lvl w:ilvl="0" w:tplc="865ACE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Times New Roman" w:hint="default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39B0DA3"/>
    <w:multiLevelType w:val="hybridMultilevel"/>
    <w:tmpl w:val="774AF5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Times New Roman" w:hint="default"/>
        <w:b w:val="0"/>
        <w:i w:val="0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5E1286E"/>
    <w:multiLevelType w:val="hybridMultilevel"/>
    <w:tmpl w:val="670E15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75E5887"/>
    <w:multiLevelType w:val="hybridMultilevel"/>
    <w:tmpl w:val="6C58D988"/>
    <w:lvl w:ilvl="0" w:tplc="6FF0D0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7A15C8C"/>
    <w:multiLevelType w:val="hybridMultilevel"/>
    <w:tmpl w:val="670E15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84740A9"/>
    <w:multiLevelType w:val="hybridMultilevel"/>
    <w:tmpl w:val="878CA550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Times New Roman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720"/>
        </w:tabs>
        <w:ind w:left="360" w:firstLine="0"/>
      </w:pPr>
      <w:rPr>
        <w:rFonts w:ascii="Arial" w:hAnsi="Arial" w:cs="Times New Roman" w:hint="default"/>
        <w:b w:val="0"/>
        <w:i w:val="0"/>
        <w:sz w:val="2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4675C41"/>
    <w:multiLevelType w:val="hybridMultilevel"/>
    <w:tmpl w:val="DC506F64"/>
    <w:lvl w:ilvl="0" w:tplc="4B3E2260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  <w:b/>
      </w:rPr>
    </w:lvl>
    <w:lvl w:ilvl="1" w:tplc="82965E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5603E93"/>
    <w:multiLevelType w:val="multilevel"/>
    <w:tmpl w:val="979CA7F6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  <w:sz w:val="2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46D10BD7"/>
    <w:multiLevelType w:val="hybridMultilevel"/>
    <w:tmpl w:val="EB3861A2"/>
    <w:lvl w:ilvl="0" w:tplc="1318BE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167243E"/>
    <w:multiLevelType w:val="hybridMultilevel"/>
    <w:tmpl w:val="4C306276"/>
    <w:lvl w:ilvl="0" w:tplc="6284D01A">
      <w:start w:val="1"/>
      <w:numFmt w:val="bullet"/>
      <w:lvlText w:val=""/>
      <w:lvlJc w:val="left"/>
      <w:pPr>
        <w:tabs>
          <w:tab w:val="num" w:pos="1089"/>
        </w:tabs>
        <w:ind w:left="1333" w:hanging="241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551A144C"/>
    <w:multiLevelType w:val="hybridMultilevel"/>
    <w:tmpl w:val="C0FC2E0E"/>
    <w:lvl w:ilvl="0" w:tplc="CFB8525C">
      <w:start w:val="1"/>
      <w:numFmt w:val="lowerLetter"/>
      <w:lvlText w:val="%1)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45" w15:restartNumberingAfterBreak="0">
    <w:nsid w:val="56E132C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5A1A5D7A"/>
    <w:multiLevelType w:val="hybridMultilevel"/>
    <w:tmpl w:val="3BE2DC58"/>
    <w:lvl w:ilvl="0" w:tplc="053E536E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72DA6DC8">
      <w:start w:val="1"/>
      <w:numFmt w:val="decimal"/>
      <w:lvlText w:val="%2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47" w15:restartNumberingAfterBreak="0">
    <w:nsid w:val="5FC25F43"/>
    <w:multiLevelType w:val="hybridMultilevel"/>
    <w:tmpl w:val="05F0474E"/>
    <w:lvl w:ilvl="0" w:tplc="B5586ED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D3E0B6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31F5570"/>
    <w:multiLevelType w:val="hybridMultilevel"/>
    <w:tmpl w:val="0A140B88"/>
    <w:lvl w:ilvl="0" w:tplc="B67A1C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z w:val="20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7056B98"/>
    <w:multiLevelType w:val="hybridMultilevel"/>
    <w:tmpl w:val="067AE38A"/>
    <w:lvl w:ilvl="0" w:tplc="B60C70DA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E336C15"/>
    <w:multiLevelType w:val="hybridMultilevel"/>
    <w:tmpl w:val="FCB41462"/>
    <w:lvl w:ilvl="0" w:tplc="09E28B22">
      <w:start w:val="1"/>
      <w:numFmt w:val="lowerLetter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6540E804">
      <w:start w:val="1"/>
      <w:numFmt w:val="decimal"/>
      <w:lvlText w:val="%2."/>
      <w:lvlJc w:val="left"/>
      <w:pPr>
        <w:tabs>
          <w:tab w:val="num" w:pos="1570"/>
        </w:tabs>
        <w:ind w:left="157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51" w15:restartNumberingAfterBreak="0">
    <w:nsid w:val="71922D91"/>
    <w:multiLevelType w:val="hybridMultilevel"/>
    <w:tmpl w:val="FE9662F4"/>
    <w:lvl w:ilvl="0" w:tplc="8EE6B83E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BC8CC232">
      <w:start w:val="1"/>
      <w:numFmt w:val="lowerLetter"/>
      <w:lvlText w:val="%3)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2" w15:restartNumberingAfterBreak="0">
    <w:nsid w:val="73BC482E"/>
    <w:multiLevelType w:val="hybridMultilevel"/>
    <w:tmpl w:val="4892963E"/>
    <w:lvl w:ilvl="0" w:tplc="3F9E0BD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84"/>
        </w:tabs>
        <w:ind w:left="128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04"/>
        </w:tabs>
        <w:ind w:left="20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24"/>
        </w:tabs>
        <w:ind w:left="27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44"/>
        </w:tabs>
        <w:ind w:left="34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64"/>
        </w:tabs>
        <w:ind w:left="41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84"/>
        </w:tabs>
        <w:ind w:left="48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04"/>
        </w:tabs>
        <w:ind w:left="56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24"/>
        </w:tabs>
        <w:ind w:left="6324" w:hanging="180"/>
      </w:pPr>
    </w:lvl>
  </w:abstractNum>
  <w:abstractNum w:abstractNumId="53" w15:restartNumberingAfterBreak="0">
    <w:nsid w:val="73DD42C5"/>
    <w:multiLevelType w:val="multilevel"/>
    <w:tmpl w:val="8E6A0CF6"/>
    <w:lvl w:ilvl="0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  <w:b/>
        <w:sz w:val="2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4B632C0"/>
    <w:multiLevelType w:val="multilevel"/>
    <w:tmpl w:val="135646B6"/>
    <w:styleLink w:val="Styl2"/>
    <w:lvl w:ilvl="0">
      <w:start w:val="2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271940"/>
    <w:multiLevelType w:val="hybridMultilevel"/>
    <w:tmpl w:val="DEBEB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97C4B4C"/>
    <w:multiLevelType w:val="hybridMultilevel"/>
    <w:tmpl w:val="666A5F4E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284" w:firstLine="0"/>
      </w:pPr>
      <w:rPr>
        <w:rFonts w:ascii="Arial" w:hAnsi="Arial" w:cs="Times New Roman" w:hint="default"/>
        <w:sz w:val="20"/>
      </w:rPr>
    </w:lvl>
    <w:lvl w:ilvl="1" w:tplc="FFFFFFFF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b w:val="0"/>
        <w:i w:val="0"/>
        <w:sz w:val="20"/>
      </w:rPr>
    </w:lvl>
    <w:lvl w:ilvl="2" w:tplc="FFFFFFFF">
      <w:start w:val="1"/>
      <w:numFmt w:val="lowerLetter"/>
      <w:lvlText w:val="%3)"/>
      <w:lvlJc w:val="left"/>
      <w:pPr>
        <w:tabs>
          <w:tab w:val="num" w:pos="2624"/>
        </w:tabs>
        <w:ind w:left="2624" w:hanging="360"/>
      </w:pPr>
      <w:rPr>
        <w:rFonts w:ascii="Arial" w:hAnsi="Arial" w:cs="Times New Roman" w:hint="default"/>
        <w:b w:val="0"/>
        <w:i w:val="0"/>
        <w:sz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A6D68A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7B0714C0"/>
    <w:multiLevelType w:val="hybridMultilevel"/>
    <w:tmpl w:val="774AF5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Times New Roman" w:hint="default"/>
        <w:b w:val="0"/>
        <w:i w:val="0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E6D7C01"/>
    <w:multiLevelType w:val="hybridMultilevel"/>
    <w:tmpl w:val="8FC64A5C"/>
    <w:lvl w:ilvl="0" w:tplc="E6D28F56">
      <w:start w:val="1"/>
      <w:numFmt w:val="decimal"/>
      <w:lvlText w:val="%1."/>
      <w:lvlJc w:val="left"/>
      <w:pPr>
        <w:ind w:left="64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EF72B65"/>
    <w:multiLevelType w:val="hybridMultilevel"/>
    <w:tmpl w:val="FF02AC62"/>
    <w:lvl w:ilvl="0" w:tplc="0415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61" w15:restartNumberingAfterBreak="0">
    <w:nsid w:val="7FE416EA"/>
    <w:multiLevelType w:val="hybridMultilevel"/>
    <w:tmpl w:val="8A9AC4E0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823852">
    <w:abstractNumId w:val="33"/>
  </w:num>
  <w:num w:numId="2" w16cid:durableId="1111588467">
    <w:abstractNumId w:val="33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3" w16cid:durableId="1693803969">
    <w:abstractNumId w:val="33"/>
    <w:lvlOverride w:ilvl="0">
      <w:lvl w:ilvl="0">
        <w:start w:val="4"/>
        <w:numFmt w:val="decimal"/>
        <w:lvlText w:val="%1)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4" w16cid:durableId="697464475">
    <w:abstractNumId w:val="28"/>
  </w:num>
  <w:num w:numId="5" w16cid:durableId="1298414791">
    <w:abstractNumId w:val="54"/>
  </w:num>
  <w:num w:numId="6" w16cid:durableId="17433186">
    <w:abstractNumId w:val="0"/>
  </w:num>
  <w:num w:numId="7" w16cid:durableId="1907690561">
    <w:abstractNumId w:val="27"/>
  </w:num>
  <w:num w:numId="8" w16cid:durableId="1815217588">
    <w:abstractNumId w:val="14"/>
  </w:num>
  <w:num w:numId="9" w16cid:durableId="155928018">
    <w:abstractNumId w:val="19"/>
  </w:num>
  <w:num w:numId="10" w16cid:durableId="1037311352">
    <w:abstractNumId w:val="52"/>
  </w:num>
  <w:num w:numId="11" w16cid:durableId="1631783312">
    <w:abstractNumId w:val="40"/>
  </w:num>
  <w:num w:numId="12" w16cid:durableId="1995445917">
    <w:abstractNumId w:val="49"/>
  </w:num>
  <w:num w:numId="13" w16cid:durableId="32771376">
    <w:abstractNumId w:val="51"/>
  </w:num>
  <w:num w:numId="14" w16cid:durableId="1761222481">
    <w:abstractNumId w:val="50"/>
  </w:num>
  <w:num w:numId="15" w16cid:durableId="1187526747">
    <w:abstractNumId w:val="23"/>
  </w:num>
  <w:num w:numId="16" w16cid:durableId="939027181">
    <w:abstractNumId w:val="44"/>
  </w:num>
  <w:num w:numId="17" w16cid:durableId="975993487">
    <w:abstractNumId w:val="31"/>
  </w:num>
  <w:num w:numId="18" w16cid:durableId="45883671">
    <w:abstractNumId w:val="47"/>
  </w:num>
  <w:num w:numId="19" w16cid:durableId="1100641011">
    <w:abstractNumId w:val="30"/>
  </w:num>
  <w:num w:numId="20" w16cid:durableId="441339942">
    <w:abstractNumId w:val="15"/>
  </w:num>
  <w:num w:numId="21" w16cid:durableId="1686247547">
    <w:abstractNumId w:val="37"/>
  </w:num>
  <w:num w:numId="22" w16cid:durableId="1322780254">
    <w:abstractNumId w:val="22"/>
  </w:num>
  <w:num w:numId="23" w16cid:durableId="1501116878">
    <w:abstractNumId w:val="21"/>
  </w:num>
  <w:num w:numId="24" w16cid:durableId="1450589212">
    <w:abstractNumId w:val="24"/>
  </w:num>
  <w:num w:numId="25" w16cid:durableId="2080714661">
    <w:abstractNumId w:val="46"/>
  </w:num>
  <w:num w:numId="26" w16cid:durableId="35142399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48454308">
    <w:abstractNumId w:val="20"/>
    <w:lvlOverride w:ilvl="0">
      <w:startOverride w:val="1"/>
    </w:lvlOverride>
  </w:num>
  <w:num w:numId="28" w16cid:durableId="656491462">
    <w:abstractNumId w:val="57"/>
    <w:lvlOverride w:ilvl="0">
      <w:startOverride w:val="1"/>
    </w:lvlOverride>
  </w:num>
  <w:num w:numId="29" w16cid:durableId="11654378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6497679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18569586">
    <w:abstractNumId w:val="17"/>
    <w:lvlOverride w:ilvl="0">
      <w:startOverride w:val="1"/>
    </w:lvlOverride>
  </w:num>
  <w:num w:numId="32" w16cid:durableId="64885731">
    <w:abstractNumId w:val="45"/>
    <w:lvlOverride w:ilvl="0">
      <w:startOverride w:val="1"/>
    </w:lvlOverride>
  </w:num>
  <w:num w:numId="33" w16cid:durableId="212526922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069174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1250766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61573103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86546883">
    <w:abstractNumId w:val="29"/>
    <w:lvlOverride w:ilvl="0">
      <w:startOverride w:val="1"/>
    </w:lvlOverride>
  </w:num>
  <w:num w:numId="38" w16cid:durableId="1458839708">
    <w:abstractNumId w:val="43"/>
  </w:num>
  <w:num w:numId="39" w16cid:durableId="1802110049">
    <w:abstractNumId w:val="38"/>
  </w:num>
  <w:num w:numId="40" w16cid:durableId="914780609">
    <w:abstractNumId w:val="60"/>
  </w:num>
  <w:num w:numId="41" w16cid:durableId="1666738644">
    <w:abstractNumId w:val="25"/>
  </w:num>
  <w:num w:numId="42" w16cid:durableId="302656676">
    <w:abstractNumId w:val="35"/>
  </w:num>
  <w:num w:numId="43" w16cid:durableId="777531103">
    <w:abstractNumId w:val="48"/>
  </w:num>
  <w:num w:numId="44" w16cid:durableId="993140479">
    <w:abstractNumId w:val="36"/>
  </w:num>
  <w:num w:numId="45" w16cid:durableId="611858210">
    <w:abstractNumId w:val="13"/>
  </w:num>
  <w:num w:numId="46" w16cid:durableId="259291414">
    <w:abstractNumId w:val="59"/>
  </w:num>
  <w:num w:numId="47" w16cid:durableId="348214224">
    <w:abstractNumId w:val="16"/>
  </w:num>
  <w:num w:numId="48" w16cid:durableId="1090927076">
    <w:abstractNumId w:val="41"/>
  </w:num>
  <w:num w:numId="49" w16cid:durableId="108205209">
    <w:abstractNumId w:val="26"/>
  </w:num>
  <w:num w:numId="50" w16cid:durableId="210729210">
    <w:abstractNumId w:val="18"/>
  </w:num>
  <w:num w:numId="51" w16cid:durableId="333991494">
    <w:abstractNumId w:val="53"/>
  </w:num>
  <w:num w:numId="52" w16cid:durableId="20846018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43114734">
    <w:abstractNumId w:val="3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bordersDoNotSurroundHeader/>
  <w:bordersDoNotSurroundFooter/>
  <w:proofState w:spelling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54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1827"/>
    <w:rsid w:val="00001FDB"/>
    <w:rsid w:val="00002AE0"/>
    <w:rsid w:val="00002F4E"/>
    <w:rsid w:val="00003875"/>
    <w:rsid w:val="000123ED"/>
    <w:rsid w:val="00013E0E"/>
    <w:rsid w:val="00014A7D"/>
    <w:rsid w:val="000151D5"/>
    <w:rsid w:val="0001777D"/>
    <w:rsid w:val="0002159B"/>
    <w:rsid w:val="00021830"/>
    <w:rsid w:val="00021CAE"/>
    <w:rsid w:val="0002406D"/>
    <w:rsid w:val="000268F5"/>
    <w:rsid w:val="00030147"/>
    <w:rsid w:val="00030593"/>
    <w:rsid w:val="00030A62"/>
    <w:rsid w:val="00033F37"/>
    <w:rsid w:val="00036EDF"/>
    <w:rsid w:val="000405C2"/>
    <w:rsid w:val="00040653"/>
    <w:rsid w:val="00041A46"/>
    <w:rsid w:val="000473AF"/>
    <w:rsid w:val="000478B1"/>
    <w:rsid w:val="000512B7"/>
    <w:rsid w:val="00052BC5"/>
    <w:rsid w:val="0005468C"/>
    <w:rsid w:val="0005478C"/>
    <w:rsid w:val="0005709D"/>
    <w:rsid w:val="00057AAD"/>
    <w:rsid w:val="00057B20"/>
    <w:rsid w:val="00057D26"/>
    <w:rsid w:val="00060B0F"/>
    <w:rsid w:val="000637A1"/>
    <w:rsid w:val="000656F7"/>
    <w:rsid w:val="00072F7A"/>
    <w:rsid w:val="0007640F"/>
    <w:rsid w:val="00077B28"/>
    <w:rsid w:val="00080B58"/>
    <w:rsid w:val="00081BBA"/>
    <w:rsid w:val="0008415E"/>
    <w:rsid w:val="000855BB"/>
    <w:rsid w:val="00086DBF"/>
    <w:rsid w:val="000924C3"/>
    <w:rsid w:val="00093F9F"/>
    <w:rsid w:val="000944AD"/>
    <w:rsid w:val="00095BE7"/>
    <w:rsid w:val="000A3608"/>
    <w:rsid w:val="000A63F6"/>
    <w:rsid w:val="000A7392"/>
    <w:rsid w:val="000A7699"/>
    <w:rsid w:val="000A7889"/>
    <w:rsid w:val="000B5042"/>
    <w:rsid w:val="000C0D99"/>
    <w:rsid w:val="000C1AFA"/>
    <w:rsid w:val="000C2163"/>
    <w:rsid w:val="000C47FF"/>
    <w:rsid w:val="000C4AFB"/>
    <w:rsid w:val="000D0805"/>
    <w:rsid w:val="000D1EC2"/>
    <w:rsid w:val="000D449D"/>
    <w:rsid w:val="000E112F"/>
    <w:rsid w:val="000E1CC4"/>
    <w:rsid w:val="000E3DF1"/>
    <w:rsid w:val="000E642B"/>
    <w:rsid w:val="000F0246"/>
    <w:rsid w:val="000F1862"/>
    <w:rsid w:val="000F23B2"/>
    <w:rsid w:val="000F374D"/>
    <w:rsid w:val="000F37AE"/>
    <w:rsid w:val="000F3B6C"/>
    <w:rsid w:val="000F6410"/>
    <w:rsid w:val="0010026C"/>
    <w:rsid w:val="00103BFE"/>
    <w:rsid w:val="00107D70"/>
    <w:rsid w:val="001106F0"/>
    <w:rsid w:val="001132C5"/>
    <w:rsid w:val="0011431A"/>
    <w:rsid w:val="0011726B"/>
    <w:rsid w:val="00121378"/>
    <w:rsid w:val="001220ED"/>
    <w:rsid w:val="0012294E"/>
    <w:rsid w:val="00122BAB"/>
    <w:rsid w:val="001244EB"/>
    <w:rsid w:val="0012454E"/>
    <w:rsid w:val="0012688F"/>
    <w:rsid w:val="00126D11"/>
    <w:rsid w:val="00131189"/>
    <w:rsid w:val="00134246"/>
    <w:rsid w:val="00140200"/>
    <w:rsid w:val="001408D4"/>
    <w:rsid w:val="0014162C"/>
    <w:rsid w:val="001427C5"/>
    <w:rsid w:val="001432FC"/>
    <w:rsid w:val="001439AC"/>
    <w:rsid w:val="001449FC"/>
    <w:rsid w:val="0014774C"/>
    <w:rsid w:val="001541C3"/>
    <w:rsid w:val="00154A72"/>
    <w:rsid w:val="00154AEE"/>
    <w:rsid w:val="00155649"/>
    <w:rsid w:val="001569B6"/>
    <w:rsid w:val="00156EAA"/>
    <w:rsid w:val="0016187D"/>
    <w:rsid w:val="00162FA1"/>
    <w:rsid w:val="001652E0"/>
    <w:rsid w:val="00171CA8"/>
    <w:rsid w:val="00173D55"/>
    <w:rsid w:val="00175B01"/>
    <w:rsid w:val="001801D8"/>
    <w:rsid w:val="00183915"/>
    <w:rsid w:val="0018597E"/>
    <w:rsid w:val="00185E34"/>
    <w:rsid w:val="00187B8A"/>
    <w:rsid w:val="00187E83"/>
    <w:rsid w:val="00194192"/>
    <w:rsid w:val="00194292"/>
    <w:rsid w:val="0019787F"/>
    <w:rsid w:val="00197BB4"/>
    <w:rsid w:val="001A0274"/>
    <w:rsid w:val="001A067D"/>
    <w:rsid w:val="001A0706"/>
    <w:rsid w:val="001A4714"/>
    <w:rsid w:val="001A48B7"/>
    <w:rsid w:val="001A5F87"/>
    <w:rsid w:val="001B01A4"/>
    <w:rsid w:val="001B7467"/>
    <w:rsid w:val="001C4112"/>
    <w:rsid w:val="001C4798"/>
    <w:rsid w:val="001C6CD0"/>
    <w:rsid w:val="001C7037"/>
    <w:rsid w:val="001D0148"/>
    <w:rsid w:val="001D0C7A"/>
    <w:rsid w:val="001D36EF"/>
    <w:rsid w:val="001D5A7F"/>
    <w:rsid w:val="001D6ADB"/>
    <w:rsid w:val="001D76EA"/>
    <w:rsid w:val="001E4B96"/>
    <w:rsid w:val="001E6652"/>
    <w:rsid w:val="001F041E"/>
    <w:rsid w:val="001F38C3"/>
    <w:rsid w:val="001F3BE3"/>
    <w:rsid w:val="001F3FCD"/>
    <w:rsid w:val="001F6A4F"/>
    <w:rsid w:val="0020163E"/>
    <w:rsid w:val="0020642F"/>
    <w:rsid w:val="00206ACC"/>
    <w:rsid w:val="002105F4"/>
    <w:rsid w:val="002120C5"/>
    <w:rsid w:val="0021494F"/>
    <w:rsid w:val="00214E37"/>
    <w:rsid w:val="002156AA"/>
    <w:rsid w:val="00217738"/>
    <w:rsid w:val="00220A37"/>
    <w:rsid w:val="00220AA8"/>
    <w:rsid w:val="002220EC"/>
    <w:rsid w:val="00222334"/>
    <w:rsid w:val="00223C38"/>
    <w:rsid w:val="00223FC5"/>
    <w:rsid w:val="00224182"/>
    <w:rsid w:val="00226C4B"/>
    <w:rsid w:val="00227C04"/>
    <w:rsid w:val="00234B0A"/>
    <w:rsid w:val="0023541F"/>
    <w:rsid w:val="00235537"/>
    <w:rsid w:val="0023680E"/>
    <w:rsid w:val="00237561"/>
    <w:rsid w:val="00237BAD"/>
    <w:rsid w:val="00241165"/>
    <w:rsid w:val="00242643"/>
    <w:rsid w:val="00243948"/>
    <w:rsid w:val="002443F6"/>
    <w:rsid w:val="00245E96"/>
    <w:rsid w:val="00246265"/>
    <w:rsid w:val="002505F8"/>
    <w:rsid w:val="00250681"/>
    <w:rsid w:val="0025138A"/>
    <w:rsid w:val="00254A39"/>
    <w:rsid w:val="00257539"/>
    <w:rsid w:val="00261940"/>
    <w:rsid w:val="00261FC1"/>
    <w:rsid w:val="00263440"/>
    <w:rsid w:val="0026511B"/>
    <w:rsid w:val="002662D1"/>
    <w:rsid w:val="00271A0F"/>
    <w:rsid w:val="0027312D"/>
    <w:rsid w:val="00273F9A"/>
    <w:rsid w:val="00274234"/>
    <w:rsid w:val="00275166"/>
    <w:rsid w:val="00277C32"/>
    <w:rsid w:val="002801C2"/>
    <w:rsid w:val="00280B7C"/>
    <w:rsid w:val="00281A17"/>
    <w:rsid w:val="0028338E"/>
    <w:rsid w:val="00284350"/>
    <w:rsid w:val="002862EF"/>
    <w:rsid w:val="00287358"/>
    <w:rsid w:val="0028771A"/>
    <w:rsid w:val="00287E72"/>
    <w:rsid w:val="0029022A"/>
    <w:rsid w:val="00291698"/>
    <w:rsid w:val="00291BE9"/>
    <w:rsid w:val="002A017E"/>
    <w:rsid w:val="002A0563"/>
    <w:rsid w:val="002B292E"/>
    <w:rsid w:val="002B6554"/>
    <w:rsid w:val="002D0106"/>
    <w:rsid w:val="002D0561"/>
    <w:rsid w:val="002D56AB"/>
    <w:rsid w:val="002E232F"/>
    <w:rsid w:val="002E5647"/>
    <w:rsid w:val="002F0664"/>
    <w:rsid w:val="002F0743"/>
    <w:rsid w:val="002F1932"/>
    <w:rsid w:val="002F344D"/>
    <w:rsid w:val="002F54C1"/>
    <w:rsid w:val="00302DDC"/>
    <w:rsid w:val="00305147"/>
    <w:rsid w:val="00307D45"/>
    <w:rsid w:val="003103CB"/>
    <w:rsid w:val="003115F0"/>
    <w:rsid w:val="00311F4A"/>
    <w:rsid w:val="003141CC"/>
    <w:rsid w:val="0031482D"/>
    <w:rsid w:val="00314E3B"/>
    <w:rsid w:val="003156CF"/>
    <w:rsid w:val="00320A21"/>
    <w:rsid w:val="00321A7D"/>
    <w:rsid w:val="0032383F"/>
    <w:rsid w:val="00330AD2"/>
    <w:rsid w:val="00330BC6"/>
    <w:rsid w:val="00330D46"/>
    <w:rsid w:val="003321D1"/>
    <w:rsid w:val="00333AC8"/>
    <w:rsid w:val="0033572F"/>
    <w:rsid w:val="003372B0"/>
    <w:rsid w:val="003376E2"/>
    <w:rsid w:val="003405B1"/>
    <w:rsid w:val="00341D09"/>
    <w:rsid w:val="00347065"/>
    <w:rsid w:val="0034740D"/>
    <w:rsid w:val="00351465"/>
    <w:rsid w:val="00352F0F"/>
    <w:rsid w:val="0035379A"/>
    <w:rsid w:val="00355A34"/>
    <w:rsid w:val="0036021D"/>
    <w:rsid w:val="003618DE"/>
    <w:rsid w:val="003628F1"/>
    <w:rsid w:val="00363BDD"/>
    <w:rsid w:val="0036478A"/>
    <w:rsid w:val="003664AB"/>
    <w:rsid w:val="0036757D"/>
    <w:rsid w:val="003705BE"/>
    <w:rsid w:val="00380AA5"/>
    <w:rsid w:val="003815E1"/>
    <w:rsid w:val="0038181D"/>
    <w:rsid w:val="00381AAE"/>
    <w:rsid w:val="00382B24"/>
    <w:rsid w:val="003874EA"/>
    <w:rsid w:val="00387EC5"/>
    <w:rsid w:val="003919EC"/>
    <w:rsid w:val="003936D5"/>
    <w:rsid w:val="003A0621"/>
    <w:rsid w:val="003A1ACB"/>
    <w:rsid w:val="003A608A"/>
    <w:rsid w:val="003B1909"/>
    <w:rsid w:val="003B5361"/>
    <w:rsid w:val="003B60E1"/>
    <w:rsid w:val="003C1B78"/>
    <w:rsid w:val="003C6CF7"/>
    <w:rsid w:val="003D0D83"/>
    <w:rsid w:val="003D10F5"/>
    <w:rsid w:val="003D5878"/>
    <w:rsid w:val="003D5F41"/>
    <w:rsid w:val="003D6AAA"/>
    <w:rsid w:val="003E0E02"/>
    <w:rsid w:val="003E252F"/>
    <w:rsid w:val="003E61D8"/>
    <w:rsid w:val="003E67F2"/>
    <w:rsid w:val="003E7E36"/>
    <w:rsid w:val="003F1872"/>
    <w:rsid w:val="003F2791"/>
    <w:rsid w:val="003F5099"/>
    <w:rsid w:val="003F55B8"/>
    <w:rsid w:val="003F6088"/>
    <w:rsid w:val="00401E2E"/>
    <w:rsid w:val="00405E40"/>
    <w:rsid w:val="004070E3"/>
    <w:rsid w:val="0040766C"/>
    <w:rsid w:val="00410102"/>
    <w:rsid w:val="0041134D"/>
    <w:rsid w:val="00411732"/>
    <w:rsid w:val="00417402"/>
    <w:rsid w:val="00417D64"/>
    <w:rsid w:val="00420052"/>
    <w:rsid w:val="00420278"/>
    <w:rsid w:val="00422764"/>
    <w:rsid w:val="0042370B"/>
    <w:rsid w:val="004279F1"/>
    <w:rsid w:val="0044084C"/>
    <w:rsid w:val="0044449B"/>
    <w:rsid w:val="00444597"/>
    <w:rsid w:val="004451B7"/>
    <w:rsid w:val="00445212"/>
    <w:rsid w:val="00445628"/>
    <w:rsid w:val="00447B3B"/>
    <w:rsid w:val="0045038A"/>
    <w:rsid w:val="004569E5"/>
    <w:rsid w:val="0046037C"/>
    <w:rsid w:val="00460407"/>
    <w:rsid w:val="0046071E"/>
    <w:rsid w:val="00461DDF"/>
    <w:rsid w:val="00462A99"/>
    <w:rsid w:val="0046386A"/>
    <w:rsid w:val="004643B1"/>
    <w:rsid w:val="00467C22"/>
    <w:rsid w:val="00470CF1"/>
    <w:rsid w:val="0047264B"/>
    <w:rsid w:val="00475116"/>
    <w:rsid w:val="00475702"/>
    <w:rsid w:val="00484079"/>
    <w:rsid w:val="00487AB8"/>
    <w:rsid w:val="004A095C"/>
    <w:rsid w:val="004A1874"/>
    <w:rsid w:val="004A209B"/>
    <w:rsid w:val="004A2AD8"/>
    <w:rsid w:val="004A6FD4"/>
    <w:rsid w:val="004B20DE"/>
    <w:rsid w:val="004B21FA"/>
    <w:rsid w:val="004B5D8D"/>
    <w:rsid w:val="004B649A"/>
    <w:rsid w:val="004B7665"/>
    <w:rsid w:val="004B7D9E"/>
    <w:rsid w:val="004D1E73"/>
    <w:rsid w:val="004D2447"/>
    <w:rsid w:val="004D2BA2"/>
    <w:rsid w:val="004D495A"/>
    <w:rsid w:val="004D5948"/>
    <w:rsid w:val="004D5CB5"/>
    <w:rsid w:val="004D6789"/>
    <w:rsid w:val="004D7932"/>
    <w:rsid w:val="004E0988"/>
    <w:rsid w:val="004E1643"/>
    <w:rsid w:val="004E1F92"/>
    <w:rsid w:val="004E2171"/>
    <w:rsid w:val="004E21A7"/>
    <w:rsid w:val="004E259C"/>
    <w:rsid w:val="004E6503"/>
    <w:rsid w:val="004E691A"/>
    <w:rsid w:val="004F1899"/>
    <w:rsid w:val="004F23E8"/>
    <w:rsid w:val="004F2CCD"/>
    <w:rsid w:val="004F51B1"/>
    <w:rsid w:val="004F6403"/>
    <w:rsid w:val="004F7BA7"/>
    <w:rsid w:val="00504DD9"/>
    <w:rsid w:val="0050516F"/>
    <w:rsid w:val="00505319"/>
    <w:rsid w:val="005060BF"/>
    <w:rsid w:val="0050672E"/>
    <w:rsid w:val="005104C6"/>
    <w:rsid w:val="005114BB"/>
    <w:rsid w:val="00511926"/>
    <w:rsid w:val="00513508"/>
    <w:rsid w:val="00514650"/>
    <w:rsid w:val="005173AD"/>
    <w:rsid w:val="00524511"/>
    <w:rsid w:val="00525F36"/>
    <w:rsid w:val="00526215"/>
    <w:rsid w:val="005274B5"/>
    <w:rsid w:val="005276C3"/>
    <w:rsid w:val="0053732D"/>
    <w:rsid w:val="00537C08"/>
    <w:rsid w:val="005407A8"/>
    <w:rsid w:val="00542C1B"/>
    <w:rsid w:val="00542E3E"/>
    <w:rsid w:val="005439C9"/>
    <w:rsid w:val="00546A08"/>
    <w:rsid w:val="005474BC"/>
    <w:rsid w:val="00556BDC"/>
    <w:rsid w:val="0056093C"/>
    <w:rsid w:val="00561E6C"/>
    <w:rsid w:val="00562BE2"/>
    <w:rsid w:val="005653A2"/>
    <w:rsid w:val="005704EC"/>
    <w:rsid w:val="005736FD"/>
    <w:rsid w:val="005742DE"/>
    <w:rsid w:val="00574AC2"/>
    <w:rsid w:val="00576FCE"/>
    <w:rsid w:val="00581EDC"/>
    <w:rsid w:val="005847C3"/>
    <w:rsid w:val="00585DC7"/>
    <w:rsid w:val="00586FDE"/>
    <w:rsid w:val="00592182"/>
    <w:rsid w:val="00592789"/>
    <w:rsid w:val="005927D6"/>
    <w:rsid w:val="005929AE"/>
    <w:rsid w:val="005952C0"/>
    <w:rsid w:val="005956C2"/>
    <w:rsid w:val="005957FC"/>
    <w:rsid w:val="00597FAF"/>
    <w:rsid w:val="005A1A24"/>
    <w:rsid w:val="005A2CBB"/>
    <w:rsid w:val="005A4258"/>
    <w:rsid w:val="005A5E44"/>
    <w:rsid w:val="005A732E"/>
    <w:rsid w:val="005B0E95"/>
    <w:rsid w:val="005B71C0"/>
    <w:rsid w:val="005B754A"/>
    <w:rsid w:val="005C15B1"/>
    <w:rsid w:val="005C1FD2"/>
    <w:rsid w:val="005C6714"/>
    <w:rsid w:val="005C7541"/>
    <w:rsid w:val="005C7BEF"/>
    <w:rsid w:val="005D054D"/>
    <w:rsid w:val="005D14CB"/>
    <w:rsid w:val="005D16AE"/>
    <w:rsid w:val="005D1C55"/>
    <w:rsid w:val="005D2089"/>
    <w:rsid w:val="005D226F"/>
    <w:rsid w:val="005D320D"/>
    <w:rsid w:val="005D4574"/>
    <w:rsid w:val="005E00CA"/>
    <w:rsid w:val="005E1BBE"/>
    <w:rsid w:val="005E58F0"/>
    <w:rsid w:val="005E72F7"/>
    <w:rsid w:val="005E7575"/>
    <w:rsid w:val="005F3308"/>
    <w:rsid w:val="00605299"/>
    <w:rsid w:val="00605586"/>
    <w:rsid w:val="006070D9"/>
    <w:rsid w:val="006106DF"/>
    <w:rsid w:val="00613886"/>
    <w:rsid w:val="00613B77"/>
    <w:rsid w:val="00613E1F"/>
    <w:rsid w:val="00615491"/>
    <w:rsid w:val="00621F26"/>
    <w:rsid w:val="00622CFF"/>
    <w:rsid w:val="00625FCE"/>
    <w:rsid w:val="00627230"/>
    <w:rsid w:val="0062754A"/>
    <w:rsid w:val="00627A45"/>
    <w:rsid w:val="00627E27"/>
    <w:rsid w:val="0063140C"/>
    <w:rsid w:val="00633EDE"/>
    <w:rsid w:val="00634A11"/>
    <w:rsid w:val="00636F17"/>
    <w:rsid w:val="006418B7"/>
    <w:rsid w:val="0064524D"/>
    <w:rsid w:val="00645290"/>
    <w:rsid w:val="0064709F"/>
    <w:rsid w:val="00647EFA"/>
    <w:rsid w:val="00650173"/>
    <w:rsid w:val="00650325"/>
    <w:rsid w:val="006513AE"/>
    <w:rsid w:val="00651624"/>
    <w:rsid w:val="006565AE"/>
    <w:rsid w:val="00661775"/>
    <w:rsid w:val="00662891"/>
    <w:rsid w:val="006629F9"/>
    <w:rsid w:val="00664DDD"/>
    <w:rsid w:val="006656DB"/>
    <w:rsid w:val="006656E0"/>
    <w:rsid w:val="00665C4A"/>
    <w:rsid w:val="00665D0F"/>
    <w:rsid w:val="00665E11"/>
    <w:rsid w:val="00670CB8"/>
    <w:rsid w:val="00671721"/>
    <w:rsid w:val="006726D3"/>
    <w:rsid w:val="00674517"/>
    <w:rsid w:val="006745C0"/>
    <w:rsid w:val="0067470E"/>
    <w:rsid w:val="00677FF1"/>
    <w:rsid w:val="00686612"/>
    <w:rsid w:val="00686715"/>
    <w:rsid w:val="00687B3E"/>
    <w:rsid w:val="0069013E"/>
    <w:rsid w:val="006910FF"/>
    <w:rsid w:val="00695107"/>
    <w:rsid w:val="006960F6"/>
    <w:rsid w:val="00696D49"/>
    <w:rsid w:val="006977FA"/>
    <w:rsid w:val="006A06CF"/>
    <w:rsid w:val="006A3BE7"/>
    <w:rsid w:val="006A639D"/>
    <w:rsid w:val="006A7E27"/>
    <w:rsid w:val="006B0D8E"/>
    <w:rsid w:val="006B5A6F"/>
    <w:rsid w:val="006B6AC3"/>
    <w:rsid w:val="006B6EA8"/>
    <w:rsid w:val="006C0DE4"/>
    <w:rsid w:val="006C2214"/>
    <w:rsid w:val="006C2FE4"/>
    <w:rsid w:val="006D0012"/>
    <w:rsid w:val="006D0C40"/>
    <w:rsid w:val="006D1834"/>
    <w:rsid w:val="006D30E5"/>
    <w:rsid w:val="006D5B07"/>
    <w:rsid w:val="006D702B"/>
    <w:rsid w:val="006E425F"/>
    <w:rsid w:val="006E550A"/>
    <w:rsid w:val="006F1012"/>
    <w:rsid w:val="006F20A9"/>
    <w:rsid w:val="006F4BE1"/>
    <w:rsid w:val="006F6096"/>
    <w:rsid w:val="006F6623"/>
    <w:rsid w:val="006F7D3F"/>
    <w:rsid w:val="006F7D9D"/>
    <w:rsid w:val="0070242E"/>
    <w:rsid w:val="0070387B"/>
    <w:rsid w:val="00703C22"/>
    <w:rsid w:val="00705AF5"/>
    <w:rsid w:val="00706F55"/>
    <w:rsid w:val="00712442"/>
    <w:rsid w:val="00712DC2"/>
    <w:rsid w:val="00714062"/>
    <w:rsid w:val="00714DBE"/>
    <w:rsid w:val="007150F9"/>
    <w:rsid w:val="00715B45"/>
    <w:rsid w:val="00716E4C"/>
    <w:rsid w:val="00717683"/>
    <w:rsid w:val="00722094"/>
    <w:rsid w:val="00722204"/>
    <w:rsid w:val="00722D65"/>
    <w:rsid w:val="007238AE"/>
    <w:rsid w:val="00724169"/>
    <w:rsid w:val="00725A37"/>
    <w:rsid w:val="00725E12"/>
    <w:rsid w:val="00726509"/>
    <w:rsid w:val="00726921"/>
    <w:rsid w:val="007329E5"/>
    <w:rsid w:val="00732C82"/>
    <w:rsid w:val="00733646"/>
    <w:rsid w:val="00734126"/>
    <w:rsid w:val="0073453D"/>
    <w:rsid w:val="00737D04"/>
    <w:rsid w:val="00740D93"/>
    <w:rsid w:val="007414A0"/>
    <w:rsid w:val="0075054C"/>
    <w:rsid w:val="00750ED1"/>
    <w:rsid w:val="007524FD"/>
    <w:rsid w:val="00753603"/>
    <w:rsid w:val="0075368B"/>
    <w:rsid w:val="00755574"/>
    <w:rsid w:val="007556BF"/>
    <w:rsid w:val="0075781B"/>
    <w:rsid w:val="00760173"/>
    <w:rsid w:val="00761C7C"/>
    <w:rsid w:val="00762007"/>
    <w:rsid w:val="00771461"/>
    <w:rsid w:val="007719A8"/>
    <w:rsid w:val="00771AFC"/>
    <w:rsid w:val="00774139"/>
    <w:rsid w:val="0077794E"/>
    <w:rsid w:val="0078037C"/>
    <w:rsid w:val="007807D7"/>
    <w:rsid w:val="00780FEB"/>
    <w:rsid w:val="00781B81"/>
    <w:rsid w:val="00785174"/>
    <w:rsid w:val="0078536F"/>
    <w:rsid w:val="007856F5"/>
    <w:rsid w:val="00790367"/>
    <w:rsid w:val="00792951"/>
    <w:rsid w:val="00793BAF"/>
    <w:rsid w:val="0079519A"/>
    <w:rsid w:val="00795277"/>
    <w:rsid w:val="007A15B9"/>
    <w:rsid w:val="007A5BC2"/>
    <w:rsid w:val="007A6A7C"/>
    <w:rsid w:val="007B2B65"/>
    <w:rsid w:val="007B65FD"/>
    <w:rsid w:val="007C0793"/>
    <w:rsid w:val="007C1635"/>
    <w:rsid w:val="007C2B37"/>
    <w:rsid w:val="007C38A2"/>
    <w:rsid w:val="007C3BD8"/>
    <w:rsid w:val="007C5590"/>
    <w:rsid w:val="007C5D32"/>
    <w:rsid w:val="007C5F76"/>
    <w:rsid w:val="007C6518"/>
    <w:rsid w:val="007C7DFA"/>
    <w:rsid w:val="007D4E40"/>
    <w:rsid w:val="007D5B85"/>
    <w:rsid w:val="007D7D16"/>
    <w:rsid w:val="007E4ECB"/>
    <w:rsid w:val="007E5C6E"/>
    <w:rsid w:val="007F1B8E"/>
    <w:rsid w:val="007F3791"/>
    <w:rsid w:val="007F4952"/>
    <w:rsid w:val="007F65CF"/>
    <w:rsid w:val="007F73BD"/>
    <w:rsid w:val="00802E09"/>
    <w:rsid w:val="00804233"/>
    <w:rsid w:val="0080518B"/>
    <w:rsid w:val="00805987"/>
    <w:rsid w:val="0081075B"/>
    <w:rsid w:val="008123C4"/>
    <w:rsid w:val="00815232"/>
    <w:rsid w:val="008167C8"/>
    <w:rsid w:val="00821CB5"/>
    <w:rsid w:val="008249C2"/>
    <w:rsid w:val="00824BAA"/>
    <w:rsid w:val="0082762E"/>
    <w:rsid w:val="008321C2"/>
    <w:rsid w:val="008349E6"/>
    <w:rsid w:val="008378FD"/>
    <w:rsid w:val="008411B1"/>
    <w:rsid w:val="00842630"/>
    <w:rsid w:val="00843180"/>
    <w:rsid w:val="008448B2"/>
    <w:rsid w:val="00844FB9"/>
    <w:rsid w:val="00844FC8"/>
    <w:rsid w:val="00845A1A"/>
    <w:rsid w:val="00845B4F"/>
    <w:rsid w:val="0084661F"/>
    <w:rsid w:val="00846DDE"/>
    <w:rsid w:val="00847622"/>
    <w:rsid w:val="00852C4C"/>
    <w:rsid w:val="00857828"/>
    <w:rsid w:val="00860896"/>
    <w:rsid w:val="00861167"/>
    <w:rsid w:val="0086254C"/>
    <w:rsid w:val="00862F6B"/>
    <w:rsid w:val="00864870"/>
    <w:rsid w:val="008663E8"/>
    <w:rsid w:val="00875836"/>
    <w:rsid w:val="00875BCB"/>
    <w:rsid w:val="00876EF9"/>
    <w:rsid w:val="00876F7D"/>
    <w:rsid w:val="00882509"/>
    <w:rsid w:val="00883622"/>
    <w:rsid w:val="00886EA6"/>
    <w:rsid w:val="00890E25"/>
    <w:rsid w:val="00892B20"/>
    <w:rsid w:val="008949D7"/>
    <w:rsid w:val="0089562A"/>
    <w:rsid w:val="00897BB3"/>
    <w:rsid w:val="008A2D2D"/>
    <w:rsid w:val="008A2E49"/>
    <w:rsid w:val="008A43ED"/>
    <w:rsid w:val="008A4535"/>
    <w:rsid w:val="008A48AB"/>
    <w:rsid w:val="008A76A3"/>
    <w:rsid w:val="008A7878"/>
    <w:rsid w:val="008B57A4"/>
    <w:rsid w:val="008B710C"/>
    <w:rsid w:val="008B76CF"/>
    <w:rsid w:val="008C17A3"/>
    <w:rsid w:val="008C184D"/>
    <w:rsid w:val="008C7B78"/>
    <w:rsid w:val="008D186F"/>
    <w:rsid w:val="008D5AAB"/>
    <w:rsid w:val="008D7941"/>
    <w:rsid w:val="008E7259"/>
    <w:rsid w:val="008E7D1F"/>
    <w:rsid w:val="008E7EB1"/>
    <w:rsid w:val="008F1C3E"/>
    <w:rsid w:val="008F540E"/>
    <w:rsid w:val="008F75A1"/>
    <w:rsid w:val="00901C4F"/>
    <w:rsid w:val="00903106"/>
    <w:rsid w:val="00903CCF"/>
    <w:rsid w:val="0090464F"/>
    <w:rsid w:val="00904BBF"/>
    <w:rsid w:val="0090691D"/>
    <w:rsid w:val="00906A3B"/>
    <w:rsid w:val="00906AC4"/>
    <w:rsid w:val="009103F6"/>
    <w:rsid w:val="009125B2"/>
    <w:rsid w:val="00915A37"/>
    <w:rsid w:val="009166F0"/>
    <w:rsid w:val="00921E21"/>
    <w:rsid w:val="009224EE"/>
    <w:rsid w:val="009260E1"/>
    <w:rsid w:val="00926BC1"/>
    <w:rsid w:val="009325E3"/>
    <w:rsid w:val="00932D9E"/>
    <w:rsid w:val="00932F06"/>
    <w:rsid w:val="00933859"/>
    <w:rsid w:val="0093419E"/>
    <w:rsid w:val="00936400"/>
    <w:rsid w:val="00937E9C"/>
    <w:rsid w:val="00944DEB"/>
    <w:rsid w:val="009508ED"/>
    <w:rsid w:val="00951DBB"/>
    <w:rsid w:val="00955870"/>
    <w:rsid w:val="009632E8"/>
    <w:rsid w:val="009657F2"/>
    <w:rsid w:val="009664F0"/>
    <w:rsid w:val="009715F5"/>
    <w:rsid w:val="009717F0"/>
    <w:rsid w:val="00973442"/>
    <w:rsid w:val="00973F24"/>
    <w:rsid w:val="00974AE3"/>
    <w:rsid w:val="00974BE2"/>
    <w:rsid w:val="009756CC"/>
    <w:rsid w:val="0098660F"/>
    <w:rsid w:val="00986B7D"/>
    <w:rsid w:val="00986F0C"/>
    <w:rsid w:val="0098750A"/>
    <w:rsid w:val="00991B28"/>
    <w:rsid w:val="00995959"/>
    <w:rsid w:val="009961AE"/>
    <w:rsid w:val="009A1CD9"/>
    <w:rsid w:val="009A5D48"/>
    <w:rsid w:val="009A7FA4"/>
    <w:rsid w:val="009A7FB5"/>
    <w:rsid w:val="009B270F"/>
    <w:rsid w:val="009B3006"/>
    <w:rsid w:val="009B7090"/>
    <w:rsid w:val="009B7200"/>
    <w:rsid w:val="009C0BF7"/>
    <w:rsid w:val="009C133F"/>
    <w:rsid w:val="009C189F"/>
    <w:rsid w:val="009C18CF"/>
    <w:rsid w:val="009C22C6"/>
    <w:rsid w:val="009C2477"/>
    <w:rsid w:val="009C2F14"/>
    <w:rsid w:val="009C3D36"/>
    <w:rsid w:val="009C5635"/>
    <w:rsid w:val="009C61AF"/>
    <w:rsid w:val="009C6D57"/>
    <w:rsid w:val="009D37F6"/>
    <w:rsid w:val="009D3D96"/>
    <w:rsid w:val="009D4CCB"/>
    <w:rsid w:val="009D7CEC"/>
    <w:rsid w:val="009E2D2A"/>
    <w:rsid w:val="009E3E54"/>
    <w:rsid w:val="009E57F1"/>
    <w:rsid w:val="009E5C19"/>
    <w:rsid w:val="009E664A"/>
    <w:rsid w:val="009E7437"/>
    <w:rsid w:val="009F0DB8"/>
    <w:rsid w:val="009F19A4"/>
    <w:rsid w:val="009F67B9"/>
    <w:rsid w:val="00A02BF5"/>
    <w:rsid w:val="00A0390E"/>
    <w:rsid w:val="00A05DE3"/>
    <w:rsid w:val="00A123C5"/>
    <w:rsid w:val="00A1596C"/>
    <w:rsid w:val="00A207FC"/>
    <w:rsid w:val="00A2187C"/>
    <w:rsid w:val="00A2192F"/>
    <w:rsid w:val="00A23E47"/>
    <w:rsid w:val="00A256B2"/>
    <w:rsid w:val="00A266D6"/>
    <w:rsid w:val="00A303F7"/>
    <w:rsid w:val="00A30B85"/>
    <w:rsid w:val="00A30F16"/>
    <w:rsid w:val="00A319FF"/>
    <w:rsid w:val="00A35D50"/>
    <w:rsid w:val="00A37668"/>
    <w:rsid w:val="00A444CE"/>
    <w:rsid w:val="00A445AA"/>
    <w:rsid w:val="00A45173"/>
    <w:rsid w:val="00A51675"/>
    <w:rsid w:val="00A51D10"/>
    <w:rsid w:val="00A52BEC"/>
    <w:rsid w:val="00A54CC7"/>
    <w:rsid w:val="00A6277B"/>
    <w:rsid w:val="00A63ED2"/>
    <w:rsid w:val="00A64651"/>
    <w:rsid w:val="00A65840"/>
    <w:rsid w:val="00A70851"/>
    <w:rsid w:val="00A70A51"/>
    <w:rsid w:val="00A70D06"/>
    <w:rsid w:val="00A710F4"/>
    <w:rsid w:val="00A72814"/>
    <w:rsid w:val="00A73054"/>
    <w:rsid w:val="00A734A0"/>
    <w:rsid w:val="00A73AD1"/>
    <w:rsid w:val="00A75DC6"/>
    <w:rsid w:val="00A762AC"/>
    <w:rsid w:val="00A76C9A"/>
    <w:rsid w:val="00A8684B"/>
    <w:rsid w:val="00A87927"/>
    <w:rsid w:val="00A92B6F"/>
    <w:rsid w:val="00A93245"/>
    <w:rsid w:val="00A9389A"/>
    <w:rsid w:val="00A93B8E"/>
    <w:rsid w:val="00A946E6"/>
    <w:rsid w:val="00A96609"/>
    <w:rsid w:val="00AA0B9C"/>
    <w:rsid w:val="00AA31C9"/>
    <w:rsid w:val="00AA3AA2"/>
    <w:rsid w:val="00AA3C7B"/>
    <w:rsid w:val="00AA3F0A"/>
    <w:rsid w:val="00AA4330"/>
    <w:rsid w:val="00AA77A5"/>
    <w:rsid w:val="00AB135D"/>
    <w:rsid w:val="00AB1BF1"/>
    <w:rsid w:val="00AB2636"/>
    <w:rsid w:val="00AB2A5C"/>
    <w:rsid w:val="00AB3AC9"/>
    <w:rsid w:val="00AB4C76"/>
    <w:rsid w:val="00AB5E99"/>
    <w:rsid w:val="00AB777C"/>
    <w:rsid w:val="00AB7DDD"/>
    <w:rsid w:val="00AC1ADC"/>
    <w:rsid w:val="00AC7A13"/>
    <w:rsid w:val="00AD0F07"/>
    <w:rsid w:val="00AD1A00"/>
    <w:rsid w:val="00AD1EA5"/>
    <w:rsid w:val="00AD4E45"/>
    <w:rsid w:val="00AD5409"/>
    <w:rsid w:val="00AE0657"/>
    <w:rsid w:val="00AE0947"/>
    <w:rsid w:val="00AE33C7"/>
    <w:rsid w:val="00AE447B"/>
    <w:rsid w:val="00AE4A72"/>
    <w:rsid w:val="00AE4F10"/>
    <w:rsid w:val="00AF3EFF"/>
    <w:rsid w:val="00AF4813"/>
    <w:rsid w:val="00B0266D"/>
    <w:rsid w:val="00B05400"/>
    <w:rsid w:val="00B12857"/>
    <w:rsid w:val="00B13F5E"/>
    <w:rsid w:val="00B2139F"/>
    <w:rsid w:val="00B24F0D"/>
    <w:rsid w:val="00B27E4B"/>
    <w:rsid w:val="00B31559"/>
    <w:rsid w:val="00B33FF4"/>
    <w:rsid w:val="00B3412A"/>
    <w:rsid w:val="00B341CF"/>
    <w:rsid w:val="00B35239"/>
    <w:rsid w:val="00B36A14"/>
    <w:rsid w:val="00B40607"/>
    <w:rsid w:val="00B40988"/>
    <w:rsid w:val="00B410EA"/>
    <w:rsid w:val="00B418AF"/>
    <w:rsid w:val="00B438B4"/>
    <w:rsid w:val="00B443D0"/>
    <w:rsid w:val="00B45913"/>
    <w:rsid w:val="00B47B4F"/>
    <w:rsid w:val="00B503E7"/>
    <w:rsid w:val="00B516B0"/>
    <w:rsid w:val="00B608CD"/>
    <w:rsid w:val="00B62E00"/>
    <w:rsid w:val="00B6356E"/>
    <w:rsid w:val="00B63681"/>
    <w:rsid w:val="00B636B5"/>
    <w:rsid w:val="00B67755"/>
    <w:rsid w:val="00B71216"/>
    <w:rsid w:val="00B715FD"/>
    <w:rsid w:val="00B71BD9"/>
    <w:rsid w:val="00B75296"/>
    <w:rsid w:val="00B760E0"/>
    <w:rsid w:val="00B82DE2"/>
    <w:rsid w:val="00B91D96"/>
    <w:rsid w:val="00B95E5C"/>
    <w:rsid w:val="00B977F4"/>
    <w:rsid w:val="00BA0576"/>
    <w:rsid w:val="00BA0DB8"/>
    <w:rsid w:val="00BA0DDB"/>
    <w:rsid w:val="00BA4281"/>
    <w:rsid w:val="00BA782F"/>
    <w:rsid w:val="00BB186E"/>
    <w:rsid w:val="00BB2126"/>
    <w:rsid w:val="00BB2755"/>
    <w:rsid w:val="00BB2FD0"/>
    <w:rsid w:val="00BB51DC"/>
    <w:rsid w:val="00BB60A3"/>
    <w:rsid w:val="00BC124A"/>
    <w:rsid w:val="00BC3C48"/>
    <w:rsid w:val="00BC5ED8"/>
    <w:rsid w:val="00BC6E09"/>
    <w:rsid w:val="00BD058C"/>
    <w:rsid w:val="00BD129C"/>
    <w:rsid w:val="00BD12FD"/>
    <w:rsid w:val="00BD18B0"/>
    <w:rsid w:val="00BD3C79"/>
    <w:rsid w:val="00BE2161"/>
    <w:rsid w:val="00BE2690"/>
    <w:rsid w:val="00BE3339"/>
    <w:rsid w:val="00BE591B"/>
    <w:rsid w:val="00BF0A39"/>
    <w:rsid w:val="00BF3167"/>
    <w:rsid w:val="00BF3171"/>
    <w:rsid w:val="00BF3886"/>
    <w:rsid w:val="00BF3C5A"/>
    <w:rsid w:val="00BF415E"/>
    <w:rsid w:val="00BF41A3"/>
    <w:rsid w:val="00BF4E46"/>
    <w:rsid w:val="00BF5B5F"/>
    <w:rsid w:val="00BF5BE6"/>
    <w:rsid w:val="00C01E57"/>
    <w:rsid w:val="00C0288F"/>
    <w:rsid w:val="00C07D58"/>
    <w:rsid w:val="00C10F50"/>
    <w:rsid w:val="00C1241F"/>
    <w:rsid w:val="00C12611"/>
    <w:rsid w:val="00C14028"/>
    <w:rsid w:val="00C14991"/>
    <w:rsid w:val="00C16000"/>
    <w:rsid w:val="00C16B9F"/>
    <w:rsid w:val="00C21ADF"/>
    <w:rsid w:val="00C222EA"/>
    <w:rsid w:val="00C22802"/>
    <w:rsid w:val="00C27968"/>
    <w:rsid w:val="00C3102A"/>
    <w:rsid w:val="00C31249"/>
    <w:rsid w:val="00C31A20"/>
    <w:rsid w:val="00C32535"/>
    <w:rsid w:val="00C33160"/>
    <w:rsid w:val="00C346A0"/>
    <w:rsid w:val="00C3473D"/>
    <w:rsid w:val="00C34A71"/>
    <w:rsid w:val="00C408BA"/>
    <w:rsid w:val="00C453C8"/>
    <w:rsid w:val="00C46E22"/>
    <w:rsid w:val="00C46F2D"/>
    <w:rsid w:val="00C51437"/>
    <w:rsid w:val="00C51526"/>
    <w:rsid w:val="00C51A43"/>
    <w:rsid w:val="00C51D0E"/>
    <w:rsid w:val="00C52D7B"/>
    <w:rsid w:val="00C6246D"/>
    <w:rsid w:val="00C64152"/>
    <w:rsid w:val="00C64DBA"/>
    <w:rsid w:val="00C65D4E"/>
    <w:rsid w:val="00C71BB6"/>
    <w:rsid w:val="00C72816"/>
    <w:rsid w:val="00C72C24"/>
    <w:rsid w:val="00C74BE6"/>
    <w:rsid w:val="00C75276"/>
    <w:rsid w:val="00C75E51"/>
    <w:rsid w:val="00C76B4A"/>
    <w:rsid w:val="00C779A6"/>
    <w:rsid w:val="00C77F74"/>
    <w:rsid w:val="00C80934"/>
    <w:rsid w:val="00C84B2C"/>
    <w:rsid w:val="00C861C0"/>
    <w:rsid w:val="00C8690A"/>
    <w:rsid w:val="00C86C27"/>
    <w:rsid w:val="00C87093"/>
    <w:rsid w:val="00C87B43"/>
    <w:rsid w:val="00C91827"/>
    <w:rsid w:val="00C92379"/>
    <w:rsid w:val="00C9282D"/>
    <w:rsid w:val="00C958D3"/>
    <w:rsid w:val="00C97E25"/>
    <w:rsid w:val="00CA12F7"/>
    <w:rsid w:val="00CA1DD3"/>
    <w:rsid w:val="00CA358A"/>
    <w:rsid w:val="00CA69C7"/>
    <w:rsid w:val="00CA77BB"/>
    <w:rsid w:val="00CB1B46"/>
    <w:rsid w:val="00CB4B8C"/>
    <w:rsid w:val="00CB784C"/>
    <w:rsid w:val="00CC0BBE"/>
    <w:rsid w:val="00CC1A6C"/>
    <w:rsid w:val="00CC3E36"/>
    <w:rsid w:val="00CD0E5B"/>
    <w:rsid w:val="00CD12C0"/>
    <w:rsid w:val="00CD2073"/>
    <w:rsid w:val="00CD3351"/>
    <w:rsid w:val="00CD4CBD"/>
    <w:rsid w:val="00CD4F87"/>
    <w:rsid w:val="00CD63AA"/>
    <w:rsid w:val="00CE3D38"/>
    <w:rsid w:val="00CE423A"/>
    <w:rsid w:val="00CE4BB3"/>
    <w:rsid w:val="00CE4F1A"/>
    <w:rsid w:val="00CE629E"/>
    <w:rsid w:val="00CF015C"/>
    <w:rsid w:val="00CF1058"/>
    <w:rsid w:val="00CF16B4"/>
    <w:rsid w:val="00CF1C6F"/>
    <w:rsid w:val="00CF4CDD"/>
    <w:rsid w:val="00CF5EC8"/>
    <w:rsid w:val="00D002BA"/>
    <w:rsid w:val="00D0110C"/>
    <w:rsid w:val="00D04275"/>
    <w:rsid w:val="00D04C57"/>
    <w:rsid w:val="00D074BA"/>
    <w:rsid w:val="00D11131"/>
    <w:rsid w:val="00D2205A"/>
    <w:rsid w:val="00D2483A"/>
    <w:rsid w:val="00D300F1"/>
    <w:rsid w:val="00D3111A"/>
    <w:rsid w:val="00D31302"/>
    <w:rsid w:val="00D31849"/>
    <w:rsid w:val="00D32680"/>
    <w:rsid w:val="00D33933"/>
    <w:rsid w:val="00D36072"/>
    <w:rsid w:val="00D40D01"/>
    <w:rsid w:val="00D41E10"/>
    <w:rsid w:val="00D47747"/>
    <w:rsid w:val="00D51C6C"/>
    <w:rsid w:val="00D52EB9"/>
    <w:rsid w:val="00D54970"/>
    <w:rsid w:val="00D572D2"/>
    <w:rsid w:val="00D60B67"/>
    <w:rsid w:val="00D60F25"/>
    <w:rsid w:val="00D66F36"/>
    <w:rsid w:val="00D725BB"/>
    <w:rsid w:val="00D72DCD"/>
    <w:rsid w:val="00D73578"/>
    <w:rsid w:val="00D74BEB"/>
    <w:rsid w:val="00D7561E"/>
    <w:rsid w:val="00D75C90"/>
    <w:rsid w:val="00D81357"/>
    <w:rsid w:val="00D83A4E"/>
    <w:rsid w:val="00D84A0F"/>
    <w:rsid w:val="00D870D5"/>
    <w:rsid w:val="00D872B4"/>
    <w:rsid w:val="00D90E84"/>
    <w:rsid w:val="00D93FE3"/>
    <w:rsid w:val="00D94ADF"/>
    <w:rsid w:val="00D95165"/>
    <w:rsid w:val="00D9639E"/>
    <w:rsid w:val="00DA29E7"/>
    <w:rsid w:val="00DA5287"/>
    <w:rsid w:val="00DA694B"/>
    <w:rsid w:val="00DA7140"/>
    <w:rsid w:val="00DB0A0D"/>
    <w:rsid w:val="00DB30F9"/>
    <w:rsid w:val="00DB319F"/>
    <w:rsid w:val="00DB5350"/>
    <w:rsid w:val="00DB772C"/>
    <w:rsid w:val="00DC1413"/>
    <w:rsid w:val="00DC1D23"/>
    <w:rsid w:val="00DC1DB7"/>
    <w:rsid w:val="00DC2B6E"/>
    <w:rsid w:val="00DC43F2"/>
    <w:rsid w:val="00DC63E2"/>
    <w:rsid w:val="00DD0558"/>
    <w:rsid w:val="00DD08E5"/>
    <w:rsid w:val="00DD0ED7"/>
    <w:rsid w:val="00DD15CF"/>
    <w:rsid w:val="00DD4814"/>
    <w:rsid w:val="00DD68CB"/>
    <w:rsid w:val="00DE05FA"/>
    <w:rsid w:val="00DE36DE"/>
    <w:rsid w:val="00DE3EA9"/>
    <w:rsid w:val="00DE43AF"/>
    <w:rsid w:val="00DE5AAB"/>
    <w:rsid w:val="00DE6089"/>
    <w:rsid w:val="00DE643A"/>
    <w:rsid w:val="00DE649E"/>
    <w:rsid w:val="00DF1996"/>
    <w:rsid w:val="00DF2274"/>
    <w:rsid w:val="00DF49F5"/>
    <w:rsid w:val="00DF685C"/>
    <w:rsid w:val="00E0592B"/>
    <w:rsid w:val="00E06EE5"/>
    <w:rsid w:val="00E15829"/>
    <w:rsid w:val="00E1616F"/>
    <w:rsid w:val="00E17703"/>
    <w:rsid w:val="00E21467"/>
    <w:rsid w:val="00E21B71"/>
    <w:rsid w:val="00E22113"/>
    <w:rsid w:val="00E2218C"/>
    <w:rsid w:val="00E24086"/>
    <w:rsid w:val="00E34B0A"/>
    <w:rsid w:val="00E361D2"/>
    <w:rsid w:val="00E40BF3"/>
    <w:rsid w:val="00E4180D"/>
    <w:rsid w:val="00E42E4F"/>
    <w:rsid w:val="00E430E3"/>
    <w:rsid w:val="00E43AB2"/>
    <w:rsid w:val="00E455A5"/>
    <w:rsid w:val="00E461FD"/>
    <w:rsid w:val="00E4668E"/>
    <w:rsid w:val="00E50FE0"/>
    <w:rsid w:val="00E51448"/>
    <w:rsid w:val="00E5149D"/>
    <w:rsid w:val="00E5578C"/>
    <w:rsid w:val="00E55C51"/>
    <w:rsid w:val="00E5687B"/>
    <w:rsid w:val="00E6018B"/>
    <w:rsid w:val="00E62221"/>
    <w:rsid w:val="00E62287"/>
    <w:rsid w:val="00E63D0F"/>
    <w:rsid w:val="00E66B95"/>
    <w:rsid w:val="00E66D48"/>
    <w:rsid w:val="00E67387"/>
    <w:rsid w:val="00E6787F"/>
    <w:rsid w:val="00E7309B"/>
    <w:rsid w:val="00E73A76"/>
    <w:rsid w:val="00E757B7"/>
    <w:rsid w:val="00E82356"/>
    <w:rsid w:val="00E8444F"/>
    <w:rsid w:val="00E859FD"/>
    <w:rsid w:val="00E85C90"/>
    <w:rsid w:val="00E85FD3"/>
    <w:rsid w:val="00E93787"/>
    <w:rsid w:val="00E93AE3"/>
    <w:rsid w:val="00E949F2"/>
    <w:rsid w:val="00E9597F"/>
    <w:rsid w:val="00E973EA"/>
    <w:rsid w:val="00E97414"/>
    <w:rsid w:val="00EA2CA5"/>
    <w:rsid w:val="00EA2EDF"/>
    <w:rsid w:val="00EA473C"/>
    <w:rsid w:val="00EA4AA4"/>
    <w:rsid w:val="00EB58D0"/>
    <w:rsid w:val="00EB6D15"/>
    <w:rsid w:val="00EB79B0"/>
    <w:rsid w:val="00EC112B"/>
    <w:rsid w:val="00EC2D12"/>
    <w:rsid w:val="00EC4FCF"/>
    <w:rsid w:val="00EC523F"/>
    <w:rsid w:val="00EC63A1"/>
    <w:rsid w:val="00EC6675"/>
    <w:rsid w:val="00EC6D0F"/>
    <w:rsid w:val="00EC71DB"/>
    <w:rsid w:val="00ED051C"/>
    <w:rsid w:val="00ED0EA9"/>
    <w:rsid w:val="00ED157E"/>
    <w:rsid w:val="00ED1712"/>
    <w:rsid w:val="00ED355D"/>
    <w:rsid w:val="00ED3ED4"/>
    <w:rsid w:val="00ED72AC"/>
    <w:rsid w:val="00EE1176"/>
    <w:rsid w:val="00EE51AB"/>
    <w:rsid w:val="00EE5E46"/>
    <w:rsid w:val="00EE639C"/>
    <w:rsid w:val="00EE73C7"/>
    <w:rsid w:val="00EF0E7E"/>
    <w:rsid w:val="00EF5EB3"/>
    <w:rsid w:val="00F02835"/>
    <w:rsid w:val="00F0283A"/>
    <w:rsid w:val="00F047A5"/>
    <w:rsid w:val="00F05A0B"/>
    <w:rsid w:val="00F077DD"/>
    <w:rsid w:val="00F10228"/>
    <w:rsid w:val="00F12760"/>
    <w:rsid w:val="00F12A19"/>
    <w:rsid w:val="00F1348D"/>
    <w:rsid w:val="00F14997"/>
    <w:rsid w:val="00F17296"/>
    <w:rsid w:val="00F17565"/>
    <w:rsid w:val="00F202BB"/>
    <w:rsid w:val="00F2183C"/>
    <w:rsid w:val="00F220AE"/>
    <w:rsid w:val="00F25466"/>
    <w:rsid w:val="00F263A8"/>
    <w:rsid w:val="00F30BB5"/>
    <w:rsid w:val="00F316D8"/>
    <w:rsid w:val="00F32D2E"/>
    <w:rsid w:val="00F334F1"/>
    <w:rsid w:val="00F34F66"/>
    <w:rsid w:val="00F353FC"/>
    <w:rsid w:val="00F371D6"/>
    <w:rsid w:val="00F37CDA"/>
    <w:rsid w:val="00F42954"/>
    <w:rsid w:val="00F43A39"/>
    <w:rsid w:val="00F4468B"/>
    <w:rsid w:val="00F45546"/>
    <w:rsid w:val="00F4570C"/>
    <w:rsid w:val="00F47060"/>
    <w:rsid w:val="00F47DEF"/>
    <w:rsid w:val="00F50A15"/>
    <w:rsid w:val="00F51CEA"/>
    <w:rsid w:val="00F53108"/>
    <w:rsid w:val="00F536B1"/>
    <w:rsid w:val="00F5650E"/>
    <w:rsid w:val="00F606A5"/>
    <w:rsid w:val="00F6156C"/>
    <w:rsid w:val="00F67D1A"/>
    <w:rsid w:val="00F70554"/>
    <w:rsid w:val="00F72483"/>
    <w:rsid w:val="00F72560"/>
    <w:rsid w:val="00F7584C"/>
    <w:rsid w:val="00F75D9A"/>
    <w:rsid w:val="00F76340"/>
    <w:rsid w:val="00F80BED"/>
    <w:rsid w:val="00F81736"/>
    <w:rsid w:val="00F81C97"/>
    <w:rsid w:val="00F85190"/>
    <w:rsid w:val="00F87B07"/>
    <w:rsid w:val="00F91F92"/>
    <w:rsid w:val="00FA0308"/>
    <w:rsid w:val="00FA1270"/>
    <w:rsid w:val="00FA3F6B"/>
    <w:rsid w:val="00FA4362"/>
    <w:rsid w:val="00FA66BE"/>
    <w:rsid w:val="00FB0B1C"/>
    <w:rsid w:val="00FB12E0"/>
    <w:rsid w:val="00FB1B8C"/>
    <w:rsid w:val="00FB2550"/>
    <w:rsid w:val="00FB4770"/>
    <w:rsid w:val="00FB6CA3"/>
    <w:rsid w:val="00FC0756"/>
    <w:rsid w:val="00FC585B"/>
    <w:rsid w:val="00FD058A"/>
    <w:rsid w:val="00FD0E53"/>
    <w:rsid w:val="00FD1BAA"/>
    <w:rsid w:val="00FD77A6"/>
    <w:rsid w:val="00FE1BCB"/>
    <w:rsid w:val="00FE5C58"/>
    <w:rsid w:val="00FE7308"/>
    <w:rsid w:val="00FE7B2F"/>
    <w:rsid w:val="00FF46AB"/>
    <w:rsid w:val="00FF60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9A9C4A1"/>
  <w15:docId w15:val="{E404A7B7-7A7A-459E-8AB5-3E7C34237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1C2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D66F36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hAnsi="Times New Roman"/>
      <w:b/>
      <w:bCs/>
      <w:color w:val="000000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D66F36"/>
    <w:pPr>
      <w:keepNext/>
      <w:tabs>
        <w:tab w:val="num" w:pos="0"/>
      </w:tabs>
      <w:suppressAutoHyphens/>
      <w:spacing w:after="0" w:line="240" w:lineRule="auto"/>
      <w:jc w:val="center"/>
      <w:outlineLvl w:val="1"/>
    </w:pPr>
    <w:rPr>
      <w:rFonts w:ascii="Times New Roman" w:hAnsi="Times New Roman"/>
      <w:b/>
      <w:bCs/>
      <w:color w:val="000000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D66F36"/>
    <w:pPr>
      <w:keepNext/>
      <w:numPr>
        <w:ilvl w:val="2"/>
        <w:numId w:val="6"/>
      </w:numPr>
      <w:suppressAutoHyphens/>
      <w:spacing w:after="0" w:line="240" w:lineRule="auto"/>
      <w:jc w:val="center"/>
      <w:outlineLvl w:val="2"/>
    </w:pPr>
    <w:rPr>
      <w:b/>
      <w:bCs/>
      <w:sz w:val="36"/>
      <w:szCs w:val="3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D66F36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tabs>
        <w:tab w:val="num" w:pos="0"/>
      </w:tabs>
      <w:suppressAutoHyphens/>
      <w:spacing w:after="0" w:line="240" w:lineRule="auto"/>
      <w:jc w:val="both"/>
      <w:outlineLvl w:val="3"/>
    </w:pPr>
    <w:rPr>
      <w:rFonts w:ascii="Times New Roman" w:hAnsi="Times New Roman"/>
      <w:b/>
      <w:bCs/>
      <w:color w:val="000000"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352F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52F0F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805987"/>
    <w:pPr>
      <w:keepNext/>
      <w:tabs>
        <w:tab w:val="num" w:pos="0"/>
        <w:tab w:val="left" w:pos="993"/>
      </w:tabs>
      <w:suppressAutoHyphens/>
      <w:spacing w:after="0" w:line="240" w:lineRule="auto"/>
      <w:jc w:val="both"/>
      <w:outlineLvl w:val="6"/>
    </w:pPr>
    <w:rPr>
      <w:rFonts w:ascii="Times New Roman" w:hAnsi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D66F36"/>
    <w:pPr>
      <w:keepNext/>
      <w:tabs>
        <w:tab w:val="num" w:pos="0"/>
      </w:tabs>
      <w:suppressAutoHyphens/>
      <w:spacing w:after="0" w:line="240" w:lineRule="auto"/>
      <w:outlineLvl w:val="7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D66F36"/>
    <w:pPr>
      <w:keepNext/>
      <w:tabs>
        <w:tab w:val="num" w:pos="0"/>
      </w:tabs>
      <w:suppressAutoHyphens/>
      <w:spacing w:before="40" w:after="40" w:line="240" w:lineRule="auto"/>
      <w:ind w:left="708"/>
      <w:jc w:val="both"/>
      <w:outlineLvl w:val="8"/>
    </w:pPr>
    <w:rPr>
      <w:rFonts w:ascii="Times New Roman" w:hAnsi="Times New Roman"/>
      <w:sz w:val="24"/>
      <w:szCs w:val="24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501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5017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501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0173"/>
    <w:rPr>
      <w:sz w:val="22"/>
      <w:szCs w:val="22"/>
    </w:rPr>
  </w:style>
  <w:style w:type="paragraph" w:customStyle="1" w:styleId="pkt">
    <w:name w:val="pkt"/>
    <w:basedOn w:val="Normalny"/>
    <w:rsid w:val="00740D93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8A7878"/>
    <w:pPr>
      <w:tabs>
        <w:tab w:val="left" w:pos="709"/>
      </w:tabs>
      <w:suppressAutoHyphens/>
      <w:spacing w:after="0" w:line="240" w:lineRule="auto"/>
      <w:jc w:val="both"/>
    </w:pPr>
    <w:rPr>
      <w:rFonts w:ascii="Times New Roman" w:hAnsi="Times New Roman"/>
      <w:color w:val="000000"/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8A7878"/>
    <w:rPr>
      <w:rFonts w:ascii="Times New Roman" w:hAnsi="Times New Roman"/>
      <w:color w:val="000000"/>
      <w:sz w:val="24"/>
      <w:szCs w:val="24"/>
      <w:lang w:eastAsia="ar-SA"/>
    </w:rPr>
  </w:style>
  <w:style w:type="character" w:customStyle="1" w:styleId="Nagwek7Znak">
    <w:name w:val="Nagłówek 7 Znak"/>
    <w:link w:val="Nagwek7"/>
    <w:semiHidden/>
    <w:rsid w:val="00805987"/>
    <w:rPr>
      <w:rFonts w:ascii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140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C14028"/>
    <w:rPr>
      <w:rFonts w:ascii="Tahoma" w:hAnsi="Tahoma" w:cs="Tahoma"/>
      <w:sz w:val="16"/>
      <w:szCs w:val="16"/>
    </w:rPr>
  </w:style>
  <w:style w:type="numbering" w:customStyle="1" w:styleId="Styl1">
    <w:name w:val="Styl1"/>
    <w:uiPriority w:val="99"/>
    <w:rsid w:val="006656E0"/>
    <w:pPr>
      <w:numPr>
        <w:numId w:val="4"/>
      </w:numPr>
    </w:pPr>
  </w:style>
  <w:style w:type="numbering" w:customStyle="1" w:styleId="Styl2">
    <w:name w:val="Styl2"/>
    <w:uiPriority w:val="99"/>
    <w:rsid w:val="006656E0"/>
    <w:pPr>
      <w:numPr>
        <w:numId w:val="5"/>
      </w:numPr>
    </w:pPr>
  </w:style>
  <w:style w:type="character" w:styleId="Hipercze">
    <w:name w:val="Hyperlink"/>
    <w:rsid w:val="00CD0E5B"/>
    <w:rPr>
      <w:color w:val="0000FF"/>
      <w:u w:val="single"/>
    </w:rPr>
  </w:style>
  <w:style w:type="character" w:styleId="UyteHipercze">
    <w:name w:val="FollowedHyperlink"/>
    <w:rsid w:val="00CD0E5B"/>
    <w:rPr>
      <w:color w:val="800080"/>
      <w:u w:val="single"/>
    </w:rPr>
  </w:style>
  <w:style w:type="paragraph" w:customStyle="1" w:styleId="xl63">
    <w:name w:val="xl63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4"/>
      <w:szCs w:val="14"/>
    </w:rPr>
  </w:style>
  <w:style w:type="paragraph" w:customStyle="1" w:styleId="xl71">
    <w:name w:val="xl71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72">
    <w:name w:val="xl72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4"/>
      <w:szCs w:val="14"/>
    </w:rPr>
  </w:style>
  <w:style w:type="paragraph" w:customStyle="1" w:styleId="xl73">
    <w:name w:val="xl73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4"/>
      <w:szCs w:val="14"/>
    </w:rPr>
  </w:style>
  <w:style w:type="paragraph" w:customStyle="1" w:styleId="xl74">
    <w:name w:val="xl74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75">
    <w:name w:val="xl75"/>
    <w:basedOn w:val="Normalny"/>
    <w:rsid w:val="00CD0E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4"/>
      <w:szCs w:val="14"/>
    </w:rPr>
  </w:style>
  <w:style w:type="paragraph" w:customStyle="1" w:styleId="xl76">
    <w:name w:val="xl76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4"/>
      <w:szCs w:val="14"/>
    </w:rPr>
  </w:style>
  <w:style w:type="paragraph" w:customStyle="1" w:styleId="xl77">
    <w:name w:val="xl77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4"/>
      <w:szCs w:val="14"/>
    </w:rPr>
  </w:style>
  <w:style w:type="paragraph" w:customStyle="1" w:styleId="xl78">
    <w:name w:val="xl78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79">
    <w:name w:val="xl79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80">
    <w:name w:val="xl80"/>
    <w:basedOn w:val="Normalny"/>
    <w:rsid w:val="00CD0E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Normalny"/>
    <w:rsid w:val="00CD0E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Normalny"/>
    <w:rsid w:val="00CD0E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Normalny"/>
    <w:rsid w:val="00CD0E5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Normalny"/>
    <w:rsid w:val="00CD0E5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zcionka tekstu podstawowego" w:hAnsi="Czcionka tekstu podstawowego"/>
      <w:b/>
      <w:bCs/>
      <w:sz w:val="24"/>
      <w:szCs w:val="24"/>
    </w:rPr>
  </w:style>
  <w:style w:type="paragraph" w:customStyle="1" w:styleId="xl89">
    <w:name w:val="xl89"/>
    <w:basedOn w:val="Normalny"/>
    <w:rsid w:val="00CD0E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Normalny"/>
    <w:rsid w:val="00CD0E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Normalny"/>
    <w:rsid w:val="00CD0E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Normalny"/>
    <w:rsid w:val="00CD0E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Normalny"/>
    <w:rsid w:val="00CD0E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Tekstkomentarza">
    <w:name w:val="annotation text"/>
    <w:basedOn w:val="Normalny"/>
    <w:semiHidden/>
    <w:rsid w:val="00352F0F"/>
    <w:pPr>
      <w:spacing w:after="0" w:line="240" w:lineRule="auto"/>
    </w:pPr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ED1712"/>
    <w:pPr>
      <w:ind w:left="708"/>
    </w:pPr>
  </w:style>
  <w:style w:type="character" w:customStyle="1" w:styleId="Nagwek1Znak">
    <w:name w:val="Nagłówek 1 Znak"/>
    <w:link w:val="Nagwek1"/>
    <w:rsid w:val="00D66F36"/>
    <w:rPr>
      <w:rFonts w:ascii="Times New Roman" w:hAnsi="Times New Roman"/>
      <w:b/>
      <w:bCs/>
      <w:color w:val="000000"/>
      <w:lang w:eastAsia="ar-SA"/>
    </w:rPr>
  </w:style>
  <w:style w:type="character" w:customStyle="1" w:styleId="Nagwek2Znak">
    <w:name w:val="Nagłówek 2 Znak"/>
    <w:link w:val="Nagwek2"/>
    <w:rsid w:val="00D66F36"/>
    <w:rPr>
      <w:rFonts w:ascii="Times New Roman" w:hAnsi="Times New Roman"/>
      <w:b/>
      <w:bCs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D66F36"/>
    <w:rPr>
      <w:b/>
      <w:bCs/>
      <w:sz w:val="36"/>
      <w:szCs w:val="36"/>
      <w:lang w:eastAsia="ar-SA"/>
    </w:rPr>
  </w:style>
  <w:style w:type="character" w:customStyle="1" w:styleId="Nagwek4Znak">
    <w:name w:val="Nagłówek 4 Znak"/>
    <w:link w:val="Nagwek4"/>
    <w:rsid w:val="00D66F36"/>
    <w:rPr>
      <w:rFonts w:ascii="Times New Roman" w:hAnsi="Times New Roman"/>
      <w:b/>
      <w:bCs/>
      <w:color w:val="000000"/>
      <w:sz w:val="24"/>
      <w:szCs w:val="24"/>
      <w:shd w:val="clear" w:color="auto" w:fill="FFFF00"/>
      <w:lang w:eastAsia="ar-SA"/>
    </w:rPr>
  </w:style>
  <w:style w:type="character" w:customStyle="1" w:styleId="Nagwek8Znak">
    <w:name w:val="Nagłówek 8 Znak"/>
    <w:link w:val="Nagwek8"/>
    <w:rsid w:val="00D66F36"/>
    <w:rPr>
      <w:rFonts w:ascii="Times New Roman" w:hAnsi="Times New Roman"/>
      <w:b/>
      <w:bCs/>
      <w:sz w:val="24"/>
      <w:szCs w:val="24"/>
      <w:lang w:eastAsia="ar-SA"/>
    </w:rPr>
  </w:style>
  <w:style w:type="character" w:customStyle="1" w:styleId="Nagwek9Znak">
    <w:name w:val="Nagłówek 9 Znak"/>
    <w:link w:val="Nagwek9"/>
    <w:rsid w:val="00D66F36"/>
    <w:rPr>
      <w:rFonts w:ascii="Times New Roman" w:hAnsi="Times New Roman"/>
      <w:sz w:val="24"/>
      <w:szCs w:val="24"/>
      <w:u w:val="single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66F36"/>
  </w:style>
  <w:style w:type="character" w:customStyle="1" w:styleId="Nagwek5Znak">
    <w:name w:val="Nagłówek 5 Znak"/>
    <w:link w:val="Nagwek5"/>
    <w:rsid w:val="00D66F36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D66F36"/>
    <w:rPr>
      <w:rFonts w:ascii="Times New Roman" w:hAnsi="Times New Roman"/>
      <w:b/>
      <w:bCs/>
      <w:sz w:val="22"/>
      <w:szCs w:val="22"/>
    </w:rPr>
  </w:style>
  <w:style w:type="character" w:customStyle="1" w:styleId="NagwekZnak1">
    <w:name w:val="Nagłówek Znak1"/>
    <w:semiHidden/>
    <w:locked/>
    <w:rsid w:val="00D66F3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D66F36"/>
    <w:pPr>
      <w:tabs>
        <w:tab w:val="left" w:pos="567"/>
      </w:tabs>
      <w:suppressAutoHyphens/>
      <w:spacing w:after="0" w:line="240" w:lineRule="auto"/>
      <w:jc w:val="both"/>
    </w:pPr>
    <w:rPr>
      <w:rFonts w:ascii="Times New Roman" w:hAnsi="Times New Roman"/>
      <w:b/>
      <w:bCs/>
      <w:sz w:val="32"/>
      <w:szCs w:val="32"/>
      <w:lang w:eastAsia="ar-SA"/>
    </w:rPr>
  </w:style>
  <w:style w:type="character" w:customStyle="1" w:styleId="TekstpodstawowyZnak">
    <w:name w:val="Tekst podstawowy Znak"/>
    <w:link w:val="Tekstpodstawowy"/>
    <w:semiHidden/>
    <w:rsid w:val="00D66F36"/>
    <w:rPr>
      <w:rFonts w:ascii="Times New Roman" w:hAnsi="Times New Roman"/>
      <w:b/>
      <w:bCs/>
      <w:sz w:val="32"/>
      <w:szCs w:val="32"/>
      <w:lang w:eastAsia="ar-SA"/>
    </w:rPr>
  </w:style>
  <w:style w:type="paragraph" w:styleId="Listapunktowana2">
    <w:name w:val="List Bullet 2"/>
    <w:basedOn w:val="Normalny"/>
    <w:autoRedefine/>
    <w:semiHidden/>
    <w:unhideWhenUsed/>
    <w:rsid w:val="00D66F36"/>
    <w:pPr>
      <w:tabs>
        <w:tab w:val="num" w:pos="360"/>
      </w:tabs>
      <w:spacing w:after="0" w:line="240" w:lineRule="auto"/>
      <w:ind w:left="360" w:hanging="360"/>
    </w:pPr>
    <w:rPr>
      <w:rFonts w:ascii="Arial" w:hAnsi="Arial" w:cs="Arial"/>
      <w:sz w:val="20"/>
      <w:szCs w:val="20"/>
    </w:rPr>
  </w:style>
  <w:style w:type="paragraph" w:styleId="Tytu">
    <w:name w:val="Title"/>
    <w:basedOn w:val="Normalny"/>
    <w:link w:val="TytuZnak1"/>
    <w:qFormat/>
    <w:rsid w:val="00D66F36"/>
    <w:pPr>
      <w:spacing w:after="0" w:line="240" w:lineRule="auto"/>
      <w:jc w:val="center"/>
    </w:pPr>
    <w:rPr>
      <w:rFonts w:ascii="Arial" w:hAnsi="Arial"/>
      <w:b/>
      <w:sz w:val="18"/>
      <w:szCs w:val="20"/>
    </w:rPr>
  </w:style>
  <w:style w:type="character" w:customStyle="1" w:styleId="TytuZnak">
    <w:name w:val="Tytuł Znak"/>
    <w:rsid w:val="00D66F3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ytuZnak1">
    <w:name w:val="Tytuł Znak1"/>
    <w:link w:val="Tytu"/>
    <w:locked/>
    <w:rsid w:val="00D66F36"/>
    <w:rPr>
      <w:rFonts w:ascii="Arial" w:hAnsi="Arial" w:cs="Arial"/>
      <w:b/>
      <w:sz w:val="18"/>
    </w:rPr>
  </w:style>
  <w:style w:type="paragraph" w:styleId="Zwrotpoegnalny">
    <w:name w:val="Closing"/>
    <w:basedOn w:val="Normalny"/>
    <w:link w:val="ZwrotpoegnalnyZnak1"/>
    <w:semiHidden/>
    <w:unhideWhenUsed/>
    <w:rsid w:val="00D66F36"/>
    <w:pPr>
      <w:spacing w:after="0" w:line="220" w:lineRule="atLeast"/>
      <w:ind w:left="840" w:right="-360"/>
    </w:pPr>
    <w:rPr>
      <w:rFonts w:ascii="Times New Roman" w:hAnsi="Times New Roman"/>
      <w:sz w:val="20"/>
      <w:szCs w:val="20"/>
    </w:rPr>
  </w:style>
  <w:style w:type="character" w:customStyle="1" w:styleId="ZwrotpoegnalnyZnak">
    <w:name w:val="Zwrot pożegnalny Znak"/>
    <w:semiHidden/>
    <w:rsid w:val="00D66F36"/>
    <w:rPr>
      <w:sz w:val="22"/>
      <w:szCs w:val="22"/>
    </w:rPr>
  </w:style>
  <w:style w:type="character" w:customStyle="1" w:styleId="ZwrotpoegnalnyZnak1">
    <w:name w:val="Zwrot pożegnalny Znak1"/>
    <w:link w:val="Zwrotpoegnalny"/>
    <w:semiHidden/>
    <w:locked/>
    <w:rsid w:val="00D66F36"/>
    <w:rPr>
      <w:rFonts w:ascii="Times New Roman" w:hAnsi="Times New Roman"/>
    </w:rPr>
  </w:style>
  <w:style w:type="paragraph" w:styleId="Podtytu">
    <w:name w:val="Subtitle"/>
    <w:basedOn w:val="Normalny"/>
    <w:link w:val="PodtytuZnak1"/>
    <w:qFormat/>
    <w:rsid w:val="00D66F36"/>
    <w:pPr>
      <w:suppressAutoHyphens/>
      <w:spacing w:after="60" w:line="240" w:lineRule="auto"/>
      <w:jc w:val="center"/>
      <w:outlineLvl w:val="1"/>
    </w:pPr>
    <w:rPr>
      <w:rFonts w:ascii="Arial" w:hAnsi="Arial"/>
      <w:sz w:val="24"/>
      <w:szCs w:val="24"/>
      <w:lang w:eastAsia="ar-SA"/>
    </w:rPr>
  </w:style>
  <w:style w:type="character" w:customStyle="1" w:styleId="PodtytuZnak">
    <w:name w:val="Podtytuł Znak"/>
    <w:rsid w:val="00D66F36"/>
    <w:rPr>
      <w:rFonts w:ascii="Cambria" w:eastAsia="Times New Roman" w:hAnsi="Cambria" w:cs="Times New Roman"/>
      <w:sz w:val="24"/>
      <w:szCs w:val="24"/>
    </w:rPr>
  </w:style>
  <w:style w:type="character" w:customStyle="1" w:styleId="PodtytuZnak1">
    <w:name w:val="Podtytuł Znak1"/>
    <w:link w:val="Podtytu"/>
    <w:locked/>
    <w:rsid w:val="00D66F36"/>
    <w:rPr>
      <w:rFonts w:ascii="Arial" w:hAnsi="Arial" w:cs="Arial"/>
      <w:sz w:val="24"/>
      <w:szCs w:val="24"/>
      <w:lang w:eastAsia="ar-SA"/>
    </w:rPr>
  </w:style>
  <w:style w:type="character" w:customStyle="1" w:styleId="Tekstpodstawowy2Znak">
    <w:name w:val="Tekst podstawowy 2 Znak"/>
    <w:link w:val="Tekstpodstawowy2"/>
    <w:semiHidden/>
    <w:rsid w:val="00D66F36"/>
    <w:rPr>
      <w:rFonts w:ascii="Times New Roman" w:hAnsi="Times New Roman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D66F36"/>
    <w:pPr>
      <w:suppressAutoHyphens/>
      <w:spacing w:after="120" w:line="48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2Znak1">
    <w:name w:val="Tekst podstawowy 2 Znak1"/>
    <w:uiPriority w:val="99"/>
    <w:semiHidden/>
    <w:rsid w:val="00D66F36"/>
    <w:rPr>
      <w:sz w:val="22"/>
      <w:szCs w:val="22"/>
    </w:rPr>
  </w:style>
  <w:style w:type="character" w:customStyle="1" w:styleId="Tekstpodstawowy3Znak">
    <w:name w:val="Tekst podstawowy 3 Znak"/>
    <w:link w:val="Tekstpodstawowy3"/>
    <w:semiHidden/>
    <w:rsid w:val="00D66F36"/>
    <w:rPr>
      <w:rFonts w:ascii="Times New Roman" w:hAnsi="Times New Roman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D66F36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1">
    <w:name w:val="Tekst podstawowy 3 Znak1"/>
    <w:uiPriority w:val="99"/>
    <w:semiHidden/>
    <w:rsid w:val="00D66F36"/>
    <w:rPr>
      <w:sz w:val="16"/>
      <w:szCs w:val="16"/>
    </w:rPr>
  </w:style>
  <w:style w:type="paragraph" w:styleId="Tekstpodstawowywcity2">
    <w:name w:val="Body Text Indent 2"/>
    <w:basedOn w:val="Normalny"/>
    <w:link w:val="Tekstpodstawowywcity2Znak1"/>
    <w:semiHidden/>
    <w:unhideWhenUsed/>
    <w:rsid w:val="00D66F36"/>
    <w:pPr>
      <w:suppressAutoHyphens/>
      <w:spacing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semiHidden/>
    <w:rsid w:val="00D66F36"/>
    <w:rPr>
      <w:sz w:val="22"/>
      <w:szCs w:val="22"/>
    </w:rPr>
  </w:style>
  <w:style w:type="character" w:customStyle="1" w:styleId="Tekstpodstawowywcity2Znak1">
    <w:name w:val="Tekst podstawowy wcięty 2 Znak1"/>
    <w:link w:val="Tekstpodstawowywcity2"/>
    <w:semiHidden/>
    <w:locked/>
    <w:rsid w:val="00D66F36"/>
    <w:rPr>
      <w:rFonts w:ascii="Times New Roman" w:hAnsi="Times New Roman"/>
      <w:lang w:eastAsia="ar-SA"/>
    </w:rPr>
  </w:style>
  <w:style w:type="paragraph" w:styleId="Tekstpodstawowywcity3">
    <w:name w:val="Body Text Indent 3"/>
    <w:basedOn w:val="Normalny"/>
    <w:link w:val="Tekstpodstawowywcity3Znak1"/>
    <w:semiHidden/>
    <w:unhideWhenUsed/>
    <w:rsid w:val="00D66F36"/>
    <w:pPr>
      <w:widowControl w:val="0"/>
      <w:autoSpaceDE w:val="0"/>
      <w:autoSpaceDN w:val="0"/>
      <w:adjustRightInd w:val="0"/>
      <w:spacing w:after="0" w:line="240" w:lineRule="auto"/>
      <w:ind w:left="567" w:hanging="567"/>
    </w:pPr>
    <w:rPr>
      <w:rFonts w:ascii="Arial" w:eastAsia="Arial Unicode MS" w:hAnsi="Arial"/>
      <w:color w:val="000000"/>
    </w:rPr>
  </w:style>
  <w:style w:type="character" w:customStyle="1" w:styleId="Tekstpodstawowywcity3Znak">
    <w:name w:val="Tekst podstawowy wcięty 3 Znak"/>
    <w:semiHidden/>
    <w:rsid w:val="00D66F36"/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semiHidden/>
    <w:locked/>
    <w:rsid w:val="00D66F36"/>
    <w:rPr>
      <w:rFonts w:ascii="Arial" w:eastAsia="Arial Unicode MS" w:hAnsi="Arial" w:cs="Arial"/>
      <w:color w:val="000000"/>
      <w:sz w:val="22"/>
      <w:szCs w:val="22"/>
    </w:rPr>
  </w:style>
  <w:style w:type="paragraph" w:styleId="Mapadokumentu">
    <w:name w:val="Document Map"/>
    <w:basedOn w:val="Normalny"/>
    <w:link w:val="MapadokumentuZnak"/>
    <w:semiHidden/>
    <w:unhideWhenUsed/>
    <w:rsid w:val="00D66F36"/>
    <w:pPr>
      <w:suppressAutoHyphens/>
      <w:spacing w:after="0" w:line="240" w:lineRule="auto"/>
    </w:pPr>
    <w:rPr>
      <w:rFonts w:ascii="Tahoma" w:hAnsi="Tahoma"/>
      <w:sz w:val="16"/>
      <w:szCs w:val="16"/>
      <w:lang w:eastAsia="ar-SA"/>
    </w:rPr>
  </w:style>
  <w:style w:type="character" w:customStyle="1" w:styleId="PlandokumentuZnak">
    <w:name w:val="Plan dokumentu Znak"/>
    <w:semiHidden/>
    <w:rsid w:val="00D66F36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semiHidden/>
    <w:locked/>
    <w:rsid w:val="00D66F36"/>
    <w:rPr>
      <w:rFonts w:ascii="Tahoma" w:hAnsi="Tahoma" w:cs="Tahoma"/>
      <w:sz w:val="16"/>
      <w:szCs w:val="16"/>
      <w:lang w:eastAsia="ar-SA"/>
    </w:rPr>
  </w:style>
  <w:style w:type="paragraph" w:customStyle="1" w:styleId="Nagwek10">
    <w:name w:val="Nagłówek1"/>
    <w:basedOn w:val="Normalny"/>
    <w:next w:val="Tekstpodstawowy"/>
    <w:rsid w:val="00D66F36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D66F36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D66F36"/>
    <w:pPr>
      <w:suppressLineNumbers/>
      <w:suppressAutoHyphens/>
      <w:spacing w:after="0" w:line="240" w:lineRule="auto"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D66F36"/>
    <w:pPr>
      <w:suppressAutoHyphens/>
      <w:spacing w:after="0" w:line="240" w:lineRule="auto"/>
      <w:jc w:val="both"/>
    </w:pPr>
    <w:rPr>
      <w:rFonts w:ascii="Times New Roman" w:hAnsi="Times New Roman"/>
      <w:b/>
      <w:bCs/>
      <w:sz w:val="28"/>
      <w:szCs w:val="28"/>
      <w:lang w:eastAsia="ar-SA"/>
    </w:rPr>
  </w:style>
  <w:style w:type="paragraph" w:customStyle="1" w:styleId="BodyText21">
    <w:name w:val="Body Text 21"/>
    <w:basedOn w:val="Normalny"/>
    <w:rsid w:val="00D66F36"/>
    <w:pPr>
      <w:tabs>
        <w:tab w:val="left" w:pos="0"/>
      </w:tabs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D66F36"/>
    <w:pPr>
      <w:suppressAutoHyphens/>
      <w:spacing w:after="0" w:line="240" w:lineRule="auto"/>
      <w:ind w:left="708"/>
      <w:jc w:val="both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D66F36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D66F36"/>
    <w:pPr>
      <w:suppressAutoHyphens/>
      <w:spacing w:after="120" w:line="48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66F36"/>
    <w:pPr>
      <w:suppressLineNumbers/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D66F36"/>
    <w:pPr>
      <w:jc w:val="center"/>
    </w:pPr>
    <w:rPr>
      <w:b/>
      <w:bCs/>
    </w:rPr>
  </w:style>
  <w:style w:type="paragraph" w:customStyle="1" w:styleId="Nagwek20">
    <w:name w:val="Nagłówek2"/>
    <w:basedOn w:val="Normalny"/>
    <w:next w:val="Tekstpodstawowy"/>
    <w:rsid w:val="00D66F36"/>
    <w:pPr>
      <w:keepNext/>
      <w:spacing w:before="240" w:after="120" w:line="240" w:lineRule="auto"/>
    </w:pPr>
    <w:rPr>
      <w:rFonts w:ascii="Arial" w:eastAsia="Tahoma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D66F36"/>
    <w:pPr>
      <w:suppressLineNumbers/>
      <w:spacing w:before="120" w:after="120" w:line="240" w:lineRule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D66F36"/>
  </w:style>
  <w:style w:type="paragraph" w:customStyle="1" w:styleId="Nagwek30">
    <w:name w:val="Nagłówek3"/>
    <w:basedOn w:val="Normalny"/>
    <w:next w:val="Tekstpodstawowy"/>
    <w:rsid w:val="00D66F36"/>
    <w:pPr>
      <w:keepNext/>
      <w:suppressAutoHyphens/>
      <w:spacing w:before="240" w:after="120" w:line="240" w:lineRule="auto"/>
    </w:pPr>
    <w:rPr>
      <w:rFonts w:ascii="Arial" w:eastAsia="Tahoma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D66F36"/>
    <w:pPr>
      <w:suppressLineNumbers/>
      <w:suppressAutoHyphens/>
      <w:spacing w:before="120" w:after="120" w:line="240" w:lineRule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Tekstpodstawowywcity22">
    <w:name w:val="Tekst podstawowy wcięty 22"/>
    <w:basedOn w:val="Normalny"/>
    <w:rsid w:val="00D66F36"/>
    <w:pPr>
      <w:widowControl w:val="0"/>
      <w:suppressAutoHyphens/>
      <w:autoSpaceDE w:val="0"/>
      <w:spacing w:after="0" w:line="240" w:lineRule="auto"/>
      <w:ind w:left="284" w:hanging="284"/>
    </w:pPr>
    <w:rPr>
      <w:rFonts w:ascii="Arial" w:eastAsia="Arial Unicode MS" w:hAnsi="Arial" w:cs="Arial"/>
      <w:color w:val="000000"/>
      <w:lang w:eastAsia="ar-SA"/>
    </w:rPr>
  </w:style>
  <w:style w:type="paragraph" w:customStyle="1" w:styleId="Zwrotkoczcy1">
    <w:name w:val="Zwrot kończący1"/>
    <w:basedOn w:val="Normalny"/>
    <w:rsid w:val="00D66F36"/>
    <w:pPr>
      <w:suppressAutoHyphens/>
      <w:spacing w:after="0" w:line="220" w:lineRule="atLeast"/>
      <w:ind w:left="840" w:right="-360"/>
    </w:pPr>
    <w:rPr>
      <w:rFonts w:ascii="Times New Roman" w:hAnsi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66F36"/>
    <w:pPr>
      <w:suppressAutoHyphens/>
      <w:spacing w:after="120" w:line="480" w:lineRule="auto"/>
    </w:pPr>
    <w:rPr>
      <w:rFonts w:ascii="Times New Roman" w:hAnsi="Times New Roman"/>
      <w:sz w:val="24"/>
      <w:szCs w:val="20"/>
      <w:lang w:eastAsia="ar-SA"/>
    </w:rPr>
  </w:style>
  <w:style w:type="paragraph" w:customStyle="1" w:styleId="Tekstblokowy1">
    <w:name w:val="Tekst blokowy1"/>
    <w:basedOn w:val="Normalny"/>
    <w:rsid w:val="00D66F36"/>
    <w:pPr>
      <w:suppressAutoHyphens/>
      <w:spacing w:after="0" w:line="240" w:lineRule="auto"/>
      <w:ind w:left="840" w:right="-360" w:firstLine="294"/>
    </w:pPr>
    <w:rPr>
      <w:rFonts w:ascii="Times New Roman" w:hAnsi="Times New Roman"/>
      <w:sz w:val="20"/>
      <w:szCs w:val="20"/>
      <w:lang w:eastAsia="ar-SA"/>
    </w:rPr>
  </w:style>
  <w:style w:type="paragraph" w:customStyle="1" w:styleId="ust">
    <w:name w:val="ust"/>
    <w:rsid w:val="00D66F36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Wyliczkreska">
    <w:name w:val="Wylicz_kreska"/>
    <w:basedOn w:val="Normalny"/>
    <w:rsid w:val="00D66F36"/>
    <w:pPr>
      <w:suppressAutoHyphens/>
      <w:spacing w:after="0" w:line="360" w:lineRule="auto"/>
      <w:ind w:left="720" w:hanging="180"/>
    </w:pPr>
    <w:rPr>
      <w:rFonts w:ascii="Times New Roman" w:hAnsi="Times New Roman"/>
      <w:sz w:val="24"/>
      <w:szCs w:val="20"/>
      <w:lang w:val="en-US" w:eastAsia="ar-SA"/>
    </w:rPr>
  </w:style>
  <w:style w:type="paragraph" w:customStyle="1" w:styleId="Tekstcofnity">
    <w:name w:val="Tekst_cofnięty"/>
    <w:basedOn w:val="Wyliczkreska"/>
    <w:rsid w:val="00D66F36"/>
    <w:pPr>
      <w:ind w:left="540" w:firstLine="0"/>
    </w:pPr>
  </w:style>
  <w:style w:type="paragraph" w:customStyle="1" w:styleId="WW-Tekstpodstawowy2">
    <w:name w:val="WW-Tekst podstawowy 2"/>
    <w:basedOn w:val="Normalny"/>
    <w:rsid w:val="00D66F36"/>
    <w:pPr>
      <w:suppressAutoHyphens/>
      <w:spacing w:after="0" w:line="240" w:lineRule="auto"/>
      <w:jc w:val="both"/>
    </w:pPr>
    <w:rPr>
      <w:rFonts w:ascii="Arial" w:hAnsi="Arial" w:cs="Arial"/>
      <w:lang w:eastAsia="ar-SA"/>
    </w:rPr>
  </w:style>
  <w:style w:type="paragraph" w:customStyle="1" w:styleId="Standard">
    <w:name w:val="Standard"/>
    <w:rsid w:val="00D66F36"/>
    <w:pPr>
      <w:widowControl w:val="0"/>
      <w:snapToGrid w:val="0"/>
    </w:pPr>
    <w:rPr>
      <w:rFonts w:ascii="Times New Roman" w:hAnsi="Times New Roman"/>
      <w:sz w:val="24"/>
    </w:rPr>
  </w:style>
  <w:style w:type="paragraph" w:customStyle="1" w:styleId="145">
    <w:name w:val="14.5"/>
    <w:basedOn w:val="Normalny"/>
    <w:rsid w:val="00D66F36"/>
    <w:pPr>
      <w:tabs>
        <w:tab w:val="left" w:pos="737"/>
      </w:tabs>
      <w:snapToGrid w:val="0"/>
      <w:spacing w:after="0" w:line="258" w:lineRule="atLeast"/>
      <w:ind w:left="737" w:hanging="454"/>
      <w:jc w:val="both"/>
    </w:pPr>
    <w:rPr>
      <w:rFonts w:ascii="FrankfurtGothic" w:hAnsi="FrankfurtGothic"/>
      <w:color w:val="000000"/>
      <w:sz w:val="17"/>
      <w:szCs w:val="20"/>
    </w:rPr>
  </w:style>
  <w:style w:type="paragraph" w:customStyle="1" w:styleId="Nagwek50">
    <w:name w:val="Nagłówek5"/>
    <w:basedOn w:val="Normalny"/>
    <w:next w:val="Tekstpodstawowy"/>
    <w:rsid w:val="00D66F36"/>
    <w:pPr>
      <w:keepNext/>
      <w:suppressAutoHyphens/>
      <w:spacing w:before="240" w:after="120" w:line="240" w:lineRule="auto"/>
    </w:pPr>
    <w:rPr>
      <w:rFonts w:ascii="Arial" w:eastAsia="Tahoma" w:hAnsi="Arial" w:cs="Tahoma"/>
      <w:sz w:val="28"/>
      <w:szCs w:val="28"/>
      <w:lang w:eastAsia="ar-SA"/>
    </w:rPr>
  </w:style>
  <w:style w:type="paragraph" w:customStyle="1" w:styleId="Podpis5">
    <w:name w:val="Podpis5"/>
    <w:basedOn w:val="Normalny"/>
    <w:rsid w:val="00D66F36"/>
    <w:pPr>
      <w:suppressLineNumbers/>
      <w:suppressAutoHyphens/>
      <w:spacing w:before="120" w:after="120" w:line="240" w:lineRule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D66F36"/>
    <w:pPr>
      <w:keepNext/>
      <w:suppressAutoHyphens/>
      <w:spacing w:before="240" w:after="120" w:line="240" w:lineRule="auto"/>
    </w:pPr>
    <w:rPr>
      <w:rFonts w:ascii="Arial" w:eastAsia="Tahoma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D66F36"/>
    <w:pPr>
      <w:suppressLineNumbers/>
      <w:suppressAutoHyphens/>
      <w:spacing w:before="120" w:after="120" w:line="240" w:lineRule="auto"/>
    </w:pPr>
    <w:rPr>
      <w:rFonts w:ascii="Times New Roman" w:hAnsi="Times New Roman"/>
      <w:i/>
      <w:iCs/>
      <w:sz w:val="24"/>
      <w:szCs w:val="24"/>
      <w:lang w:eastAsia="ar-SA"/>
    </w:rPr>
  </w:style>
  <w:style w:type="character" w:customStyle="1" w:styleId="WW8Num2z0">
    <w:name w:val="WW8Num2z0"/>
    <w:rsid w:val="00D66F36"/>
    <w:rPr>
      <w:rFonts w:ascii="Times New Roman" w:eastAsia="Times New Roman" w:hAnsi="Times New Roman" w:cs="Times New Roman" w:hint="default"/>
    </w:rPr>
  </w:style>
  <w:style w:type="character" w:customStyle="1" w:styleId="WW8Num4z0">
    <w:name w:val="WW8Num4z0"/>
    <w:rsid w:val="00D66F36"/>
    <w:rPr>
      <w:rFonts w:ascii="Wingdings" w:hAnsi="Wingdings" w:cs="Wingdings" w:hint="default"/>
      <w:sz w:val="40"/>
      <w:szCs w:val="40"/>
    </w:rPr>
  </w:style>
  <w:style w:type="character" w:customStyle="1" w:styleId="WW8Num4z1">
    <w:name w:val="WW8Num4z1"/>
    <w:rsid w:val="00D66F36"/>
    <w:rPr>
      <w:rFonts w:ascii="Courier New" w:hAnsi="Courier New" w:cs="Courier New" w:hint="default"/>
    </w:rPr>
  </w:style>
  <w:style w:type="character" w:customStyle="1" w:styleId="WW8Num4z2">
    <w:name w:val="WW8Num4z2"/>
    <w:rsid w:val="00D66F36"/>
    <w:rPr>
      <w:rFonts w:ascii="Wingdings" w:hAnsi="Wingdings" w:cs="Wingdings" w:hint="default"/>
    </w:rPr>
  </w:style>
  <w:style w:type="character" w:customStyle="1" w:styleId="WW8Num4z3">
    <w:name w:val="WW8Num4z3"/>
    <w:rsid w:val="00D66F36"/>
    <w:rPr>
      <w:rFonts w:ascii="Symbol" w:hAnsi="Symbol" w:cs="Symbol" w:hint="default"/>
    </w:rPr>
  </w:style>
  <w:style w:type="character" w:customStyle="1" w:styleId="WW8Num13z0">
    <w:name w:val="WW8Num13z0"/>
    <w:rsid w:val="00D66F36"/>
    <w:rPr>
      <w:rFonts w:ascii="Symbol" w:hAnsi="Symbol" w:cs="Symbol" w:hint="default"/>
      <w:sz w:val="40"/>
      <w:szCs w:val="40"/>
    </w:rPr>
  </w:style>
  <w:style w:type="character" w:customStyle="1" w:styleId="WW8Num13z1">
    <w:name w:val="WW8Num13z1"/>
    <w:rsid w:val="00D66F36"/>
    <w:rPr>
      <w:rFonts w:ascii="Courier New" w:hAnsi="Courier New" w:cs="Courier New" w:hint="default"/>
    </w:rPr>
  </w:style>
  <w:style w:type="character" w:customStyle="1" w:styleId="WW8Num13z2">
    <w:name w:val="WW8Num13z2"/>
    <w:rsid w:val="00D66F36"/>
    <w:rPr>
      <w:rFonts w:ascii="Wingdings" w:hAnsi="Wingdings" w:cs="Wingdings" w:hint="default"/>
    </w:rPr>
  </w:style>
  <w:style w:type="character" w:customStyle="1" w:styleId="WW8Num13z3">
    <w:name w:val="WW8Num13z3"/>
    <w:rsid w:val="00D66F36"/>
    <w:rPr>
      <w:rFonts w:ascii="Symbol" w:hAnsi="Symbol" w:cs="Symbol" w:hint="default"/>
    </w:rPr>
  </w:style>
  <w:style w:type="character" w:customStyle="1" w:styleId="WW8Num16z0">
    <w:name w:val="WW8Num16z0"/>
    <w:rsid w:val="00D66F36"/>
    <w:rPr>
      <w:rFonts w:ascii="Times New Roman" w:hAnsi="Times New Roman" w:cs="Times New Roman" w:hint="default"/>
    </w:rPr>
  </w:style>
  <w:style w:type="character" w:customStyle="1" w:styleId="WW8Num19z0">
    <w:name w:val="WW8Num19z0"/>
    <w:rsid w:val="00D66F36"/>
    <w:rPr>
      <w:b/>
      <w:bCs w:val="0"/>
    </w:rPr>
  </w:style>
  <w:style w:type="character" w:customStyle="1" w:styleId="WW8Num22z0">
    <w:name w:val="WW8Num22z0"/>
    <w:rsid w:val="00D66F36"/>
    <w:rPr>
      <w:rFonts w:ascii="Times New Roman" w:hAnsi="Times New Roman" w:cs="Times New Roman" w:hint="default"/>
    </w:rPr>
  </w:style>
  <w:style w:type="character" w:customStyle="1" w:styleId="WW8Num24z0">
    <w:name w:val="WW8Num24z0"/>
    <w:rsid w:val="00D66F36"/>
    <w:rPr>
      <w:b/>
      <w:bCs w:val="0"/>
      <w:color w:val="auto"/>
    </w:rPr>
  </w:style>
  <w:style w:type="character" w:customStyle="1" w:styleId="WW8Num30z0">
    <w:name w:val="WW8Num30z0"/>
    <w:rsid w:val="00D66F36"/>
    <w:rPr>
      <w:sz w:val="24"/>
      <w:szCs w:val="24"/>
    </w:rPr>
  </w:style>
  <w:style w:type="character" w:customStyle="1" w:styleId="WW8Num46z0">
    <w:name w:val="WW8Num46z0"/>
    <w:rsid w:val="00D66F36"/>
    <w:rPr>
      <w:b w:val="0"/>
      <w:bCs w:val="0"/>
    </w:rPr>
  </w:style>
  <w:style w:type="character" w:customStyle="1" w:styleId="WW8Num46z1">
    <w:name w:val="WW8Num46z1"/>
    <w:rsid w:val="00D66F36"/>
    <w:rPr>
      <w:sz w:val="24"/>
      <w:szCs w:val="24"/>
    </w:rPr>
  </w:style>
  <w:style w:type="character" w:customStyle="1" w:styleId="WW8Num47z0">
    <w:name w:val="WW8Num47z0"/>
    <w:rsid w:val="00D66F36"/>
    <w:rPr>
      <w:b w:val="0"/>
      <w:bCs w:val="0"/>
    </w:rPr>
  </w:style>
  <w:style w:type="character" w:customStyle="1" w:styleId="WW8Num48z0">
    <w:name w:val="WW8Num48z0"/>
    <w:rsid w:val="00D66F36"/>
    <w:rPr>
      <w:b/>
      <w:bCs/>
      <w:i w:val="0"/>
      <w:iCs w:val="0"/>
    </w:rPr>
  </w:style>
  <w:style w:type="character" w:customStyle="1" w:styleId="WW8Num48z1">
    <w:name w:val="WW8Num48z1"/>
    <w:rsid w:val="00D66F36"/>
    <w:rPr>
      <w:rFonts w:ascii="Arial" w:hAnsi="Arial" w:cs="Arial" w:hint="default"/>
      <w:b w:val="0"/>
      <w:bCs w:val="0"/>
      <w:i w:val="0"/>
      <w:iCs w:val="0"/>
      <w:sz w:val="22"/>
      <w:szCs w:val="22"/>
    </w:rPr>
  </w:style>
  <w:style w:type="character" w:customStyle="1" w:styleId="WW8Num48z2">
    <w:name w:val="WW8Num48z2"/>
    <w:rsid w:val="00D66F36"/>
    <w:rPr>
      <w:rFonts w:ascii="Times New Roman" w:eastAsia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WW8Num48z3">
    <w:name w:val="WW8Num48z3"/>
    <w:rsid w:val="00D66F36"/>
    <w:rPr>
      <w:b w:val="0"/>
      <w:bCs w:val="0"/>
    </w:rPr>
  </w:style>
  <w:style w:type="character" w:customStyle="1" w:styleId="WW8Num51z0">
    <w:name w:val="WW8Num51z0"/>
    <w:rsid w:val="00D66F36"/>
    <w:rPr>
      <w:rFonts w:ascii="Times New Roman" w:eastAsia="Times New Roman" w:hAnsi="Times New Roman" w:cs="Times New Roman" w:hint="default"/>
    </w:rPr>
  </w:style>
  <w:style w:type="character" w:customStyle="1" w:styleId="WW8Num51z2">
    <w:name w:val="WW8Num51z2"/>
    <w:rsid w:val="00D66F36"/>
    <w:rPr>
      <w:color w:val="000000"/>
    </w:rPr>
  </w:style>
  <w:style w:type="character" w:customStyle="1" w:styleId="WW8Num53z0">
    <w:name w:val="WW8Num53z0"/>
    <w:rsid w:val="00D66F36"/>
    <w:rPr>
      <w:rFonts w:ascii="Symbol" w:hAnsi="Symbol" w:cs="Symbol" w:hint="default"/>
      <w:sz w:val="40"/>
      <w:szCs w:val="40"/>
    </w:rPr>
  </w:style>
  <w:style w:type="character" w:customStyle="1" w:styleId="WW8Num53z1">
    <w:name w:val="WW8Num53z1"/>
    <w:rsid w:val="00D66F36"/>
    <w:rPr>
      <w:rFonts w:ascii="Courier New" w:hAnsi="Courier New" w:cs="Courier New" w:hint="default"/>
    </w:rPr>
  </w:style>
  <w:style w:type="character" w:customStyle="1" w:styleId="WW8Num53z2">
    <w:name w:val="WW8Num53z2"/>
    <w:rsid w:val="00D66F36"/>
    <w:rPr>
      <w:rFonts w:ascii="Wingdings" w:hAnsi="Wingdings" w:cs="Wingdings" w:hint="default"/>
    </w:rPr>
  </w:style>
  <w:style w:type="character" w:customStyle="1" w:styleId="WW8Num53z3">
    <w:name w:val="WW8Num53z3"/>
    <w:rsid w:val="00D66F36"/>
    <w:rPr>
      <w:rFonts w:ascii="Symbol" w:hAnsi="Symbol" w:cs="Symbol" w:hint="default"/>
    </w:rPr>
  </w:style>
  <w:style w:type="character" w:customStyle="1" w:styleId="WW8Num54z0">
    <w:name w:val="WW8Num54z0"/>
    <w:rsid w:val="00D66F36"/>
    <w:rPr>
      <w:rFonts w:ascii="Symbol" w:hAnsi="Symbol" w:cs="Symbol" w:hint="default"/>
      <w:sz w:val="40"/>
      <w:szCs w:val="40"/>
    </w:rPr>
  </w:style>
  <w:style w:type="character" w:customStyle="1" w:styleId="WW8Num54z1">
    <w:name w:val="WW8Num54z1"/>
    <w:rsid w:val="00D66F36"/>
    <w:rPr>
      <w:rFonts w:ascii="Courier New" w:hAnsi="Courier New" w:cs="Courier New" w:hint="default"/>
    </w:rPr>
  </w:style>
  <w:style w:type="character" w:customStyle="1" w:styleId="WW8Num54z2">
    <w:name w:val="WW8Num54z2"/>
    <w:rsid w:val="00D66F36"/>
    <w:rPr>
      <w:rFonts w:ascii="Wingdings" w:hAnsi="Wingdings" w:cs="Wingdings" w:hint="default"/>
    </w:rPr>
  </w:style>
  <w:style w:type="character" w:customStyle="1" w:styleId="WW8Num54z3">
    <w:name w:val="WW8Num54z3"/>
    <w:rsid w:val="00D66F36"/>
    <w:rPr>
      <w:rFonts w:ascii="Symbol" w:hAnsi="Symbol" w:cs="Symbol" w:hint="default"/>
    </w:rPr>
  </w:style>
  <w:style w:type="character" w:customStyle="1" w:styleId="WW8Num58z0">
    <w:name w:val="WW8Num58z0"/>
    <w:rsid w:val="00D66F36"/>
    <w:rPr>
      <w:rFonts w:ascii="Wingdings" w:hAnsi="Wingdings" w:hint="default"/>
    </w:rPr>
  </w:style>
  <w:style w:type="character" w:customStyle="1" w:styleId="WW8Num58z1">
    <w:name w:val="WW8Num58z1"/>
    <w:rsid w:val="00D66F36"/>
    <w:rPr>
      <w:rFonts w:ascii="Courier New" w:hAnsi="Courier New" w:cs="Courier New" w:hint="default"/>
    </w:rPr>
  </w:style>
  <w:style w:type="character" w:customStyle="1" w:styleId="WW8Num58z3">
    <w:name w:val="WW8Num58z3"/>
    <w:rsid w:val="00D66F36"/>
    <w:rPr>
      <w:rFonts w:ascii="Symbol" w:hAnsi="Symbol" w:hint="default"/>
    </w:rPr>
  </w:style>
  <w:style w:type="character" w:customStyle="1" w:styleId="WW8Num63z0">
    <w:name w:val="WW8Num63z0"/>
    <w:rsid w:val="00D66F36"/>
    <w:rPr>
      <w:b/>
      <w:bCs w:val="0"/>
    </w:rPr>
  </w:style>
  <w:style w:type="character" w:customStyle="1" w:styleId="WW8Num66z0">
    <w:name w:val="WW8Num66z0"/>
    <w:rsid w:val="00D66F36"/>
    <w:rPr>
      <w:b/>
      <w:bCs w:val="0"/>
      <w:color w:val="auto"/>
    </w:rPr>
  </w:style>
  <w:style w:type="character" w:customStyle="1" w:styleId="WW8Num67z0">
    <w:name w:val="WW8Num67z0"/>
    <w:rsid w:val="00D66F36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WW8Num68z0">
    <w:name w:val="WW8Num68z0"/>
    <w:rsid w:val="00D66F36"/>
    <w:rPr>
      <w:b/>
      <w:bCs/>
      <w:i w:val="0"/>
      <w:iCs w:val="0"/>
    </w:rPr>
  </w:style>
  <w:style w:type="character" w:customStyle="1" w:styleId="WW8Num69z0">
    <w:name w:val="WW8Num69z0"/>
    <w:rsid w:val="00D66F36"/>
    <w:rPr>
      <w:rFonts w:ascii="Wingdings" w:hAnsi="Wingdings" w:cs="Wingdings" w:hint="default"/>
      <w:sz w:val="40"/>
      <w:szCs w:val="40"/>
    </w:rPr>
  </w:style>
  <w:style w:type="character" w:customStyle="1" w:styleId="WW8Num69z1">
    <w:name w:val="WW8Num69z1"/>
    <w:rsid w:val="00D66F36"/>
    <w:rPr>
      <w:rFonts w:ascii="Courier New" w:hAnsi="Courier New" w:cs="Courier New" w:hint="default"/>
    </w:rPr>
  </w:style>
  <w:style w:type="character" w:customStyle="1" w:styleId="WW8Num69z2">
    <w:name w:val="WW8Num69z2"/>
    <w:rsid w:val="00D66F36"/>
    <w:rPr>
      <w:rFonts w:ascii="Wingdings" w:hAnsi="Wingdings" w:cs="Wingdings" w:hint="default"/>
    </w:rPr>
  </w:style>
  <w:style w:type="character" w:customStyle="1" w:styleId="WW8Num69z3">
    <w:name w:val="WW8Num69z3"/>
    <w:rsid w:val="00D66F36"/>
    <w:rPr>
      <w:rFonts w:ascii="Symbol" w:hAnsi="Symbol" w:cs="Symbol" w:hint="default"/>
    </w:rPr>
  </w:style>
  <w:style w:type="character" w:customStyle="1" w:styleId="WW8Num72z0">
    <w:name w:val="WW8Num72z0"/>
    <w:rsid w:val="00D66F36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WW8Num73z0">
    <w:name w:val="WW8Num73z0"/>
    <w:rsid w:val="00D66F36"/>
    <w:rPr>
      <w:b/>
      <w:bCs w:val="0"/>
      <w:color w:val="auto"/>
    </w:rPr>
  </w:style>
  <w:style w:type="character" w:customStyle="1" w:styleId="WW8Num81z0">
    <w:name w:val="WW8Num81z0"/>
    <w:rsid w:val="00D66F36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WW8Num88z1">
    <w:name w:val="WW8Num88z1"/>
    <w:rsid w:val="00D66F36"/>
    <w:rPr>
      <w:b w:val="0"/>
      <w:bCs w:val="0"/>
    </w:rPr>
  </w:style>
  <w:style w:type="character" w:customStyle="1" w:styleId="WW8Num91z0">
    <w:name w:val="WW8Num91z0"/>
    <w:rsid w:val="00D66F36"/>
    <w:rPr>
      <w:rFonts w:ascii="Symbol" w:hAnsi="Symbol" w:cs="Symbol" w:hint="default"/>
    </w:rPr>
  </w:style>
  <w:style w:type="character" w:customStyle="1" w:styleId="WW8Num91z1">
    <w:name w:val="WW8Num91z1"/>
    <w:rsid w:val="00D66F36"/>
    <w:rPr>
      <w:rFonts w:ascii="Courier New" w:hAnsi="Courier New" w:cs="Courier New" w:hint="default"/>
    </w:rPr>
  </w:style>
  <w:style w:type="character" w:customStyle="1" w:styleId="WW8Num91z2">
    <w:name w:val="WW8Num91z2"/>
    <w:rsid w:val="00D66F36"/>
    <w:rPr>
      <w:rFonts w:ascii="Wingdings" w:hAnsi="Wingdings" w:cs="Wingdings" w:hint="default"/>
    </w:rPr>
  </w:style>
  <w:style w:type="character" w:customStyle="1" w:styleId="WW8Num94z0">
    <w:name w:val="WW8Num94z0"/>
    <w:rsid w:val="00D66F36"/>
    <w:rPr>
      <w:rFonts w:ascii="Times New Roman" w:hAnsi="Times New Roman" w:cs="Times New Roman" w:hint="default"/>
    </w:rPr>
  </w:style>
  <w:style w:type="character" w:customStyle="1" w:styleId="WW8Num98z0">
    <w:name w:val="WW8Num98z0"/>
    <w:rsid w:val="00D66F36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D66F36"/>
  </w:style>
  <w:style w:type="character" w:customStyle="1" w:styleId="dane1">
    <w:name w:val="dane1"/>
    <w:rsid w:val="00D66F36"/>
    <w:rPr>
      <w:color w:val="0000CD"/>
    </w:rPr>
  </w:style>
  <w:style w:type="character" w:customStyle="1" w:styleId="Absatz-Standardschriftart">
    <w:name w:val="Absatz-Standardschriftart"/>
    <w:rsid w:val="00D66F36"/>
  </w:style>
  <w:style w:type="character" w:customStyle="1" w:styleId="WW-Absatz-Standardschriftart">
    <w:name w:val="WW-Absatz-Standardschriftart"/>
    <w:rsid w:val="00D66F36"/>
  </w:style>
  <w:style w:type="character" w:customStyle="1" w:styleId="Domylnaczcionkaakapitu2">
    <w:name w:val="Domyślna czcionka akapitu2"/>
    <w:rsid w:val="00D66F36"/>
  </w:style>
  <w:style w:type="character" w:customStyle="1" w:styleId="WW-Absatz-Standardschriftart1">
    <w:name w:val="WW-Absatz-Standardschriftart1"/>
    <w:rsid w:val="00D66F36"/>
  </w:style>
  <w:style w:type="character" w:customStyle="1" w:styleId="WW-Absatz-Standardschriftart11">
    <w:name w:val="WW-Absatz-Standardschriftart11"/>
    <w:rsid w:val="00D66F36"/>
  </w:style>
  <w:style w:type="character" w:customStyle="1" w:styleId="WW-Absatz-Standardschriftart111">
    <w:name w:val="WW-Absatz-Standardschriftart111"/>
    <w:rsid w:val="00D66F36"/>
  </w:style>
  <w:style w:type="character" w:customStyle="1" w:styleId="WW-Absatz-Standardschriftart1111">
    <w:name w:val="WW-Absatz-Standardschriftart1111"/>
    <w:rsid w:val="00D66F36"/>
  </w:style>
  <w:style w:type="character" w:customStyle="1" w:styleId="WW-Absatz-Standardschriftart11111">
    <w:name w:val="WW-Absatz-Standardschriftart11111"/>
    <w:rsid w:val="00D66F36"/>
  </w:style>
  <w:style w:type="character" w:customStyle="1" w:styleId="WW-Absatz-Standardschriftart111111">
    <w:name w:val="WW-Absatz-Standardschriftart111111"/>
    <w:rsid w:val="00D66F36"/>
  </w:style>
  <w:style w:type="character" w:customStyle="1" w:styleId="WW-Absatz-Standardschriftart1111111">
    <w:name w:val="WW-Absatz-Standardschriftart1111111"/>
    <w:rsid w:val="00D66F36"/>
  </w:style>
  <w:style w:type="character" w:customStyle="1" w:styleId="WW-Absatz-Standardschriftart11111111">
    <w:name w:val="WW-Absatz-Standardschriftart11111111"/>
    <w:rsid w:val="00D66F36"/>
  </w:style>
  <w:style w:type="character" w:customStyle="1" w:styleId="WW-Absatz-Standardschriftart111111111">
    <w:name w:val="WW-Absatz-Standardschriftart111111111"/>
    <w:rsid w:val="00D66F36"/>
  </w:style>
  <w:style w:type="character" w:customStyle="1" w:styleId="WW-Absatz-Standardschriftart1111111111">
    <w:name w:val="WW-Absatz-Standardschriftart1111111111"/>
    <w:rsid w:val="00D66F36"/>
  </w:style>
  <w:style w:type="character" w:customStyle="1" w:styleId="WW-Absatz-Standardschriftart11111111111">
    <w:name w:val="WW-Absatz-Standardschriftart11111111111"/>
    <w:rsid w:val="00D66F36"/>
  </w:style>
  <w:style w:type="character" w:customStyle="1" w:styleId="WW-Absatz-Standardschriftart111111111111">
    <w:name w:val="WW-Absatz-Standardschriftart111111111111"/>
    <w:rsid w:val="00D66F36"/>
  </w:style>
  <w:style w:type="character" w:customStyle="1" w:styleId="WW-Absatz-Standardschriftart1111111111111">
    <w:name w:val="WW-Absatz-Standardschriftart1111111111111"/>
    <w:rsid w:val="00D66F36"/>
  </w:style>
  <w:style w:type="character" w:customStyle="1" w:styleId="WW-Absatz-Standardschriftart11111111111111">
    <w:name w:val="WW-Absatz-Standardschriftart11111111111111"/>
    <w:rsid w:val="00D66F36"/>
  </w:style>
  <w:style w:type="character" w:customStyle="1" w:styleId="WW-Absatz-Standardschriftart111111111111111">
    <w:name w:val="WW-Absatz-Standardschriftart111111111111111"/>
    <w:rsid w:val="00D66F36"/>
  </w:style>
  <w:style w:type="character" w:customStyle="1" w:styleId="WW-Absatz-Standardschriftart1111111111111111">
    <w:name w:val="WW-Absatz-Standardschriftart1111111111111111"/>
    <w:rsid w:val="00D66F36"/>
  </w:style>
  <w:style w:type="character" w:customStyle="1" w:styleId="WW-Absatz-Standardschriftart11111111111111111">
    <w:name w:val="WW-Absatz-Standardschriftart11111111111111111"/>
    <w:rsid w:val="00D66F36"/>
  </w:style>
  <w:style w:type="character" w:customStyle="1" w:styleId="WW-Absatz-Standardschriftart111111111111111111">
    <w:name w:val="WW-Absatz-Standardschriftart111111111111111111"/>
    <w:rsid w:val="00D66F36"/>
  </w:style>
  <w:style w:type="character" w:customStyle="1" w:styleId="WW-Absatz-Standardschriftart1111111111111111111">
    <w:name w:val="WW-Absatz-Standardschriftart1111111111111111111"/>
    <w:rsid w:val="00D66F36"/>
  </w:style>
  <w:style w:type="character" w:customStyle="1" w:styleId="WW8Num1z1">
    <w:name w:val="WW8Num1z1"/>
    <w:rsid w:val="00D66F36"/>
    <w:rPr>
      <w:rFonts w:ascii="Courier New" w:hAnsi="Courier New" w:cs="Courier New" w:hint="default"/>
    </w:rPr>
  </w:style>
  <w:style w:type="character" w:customStyle="1" w:styleId="WW8Num1z2">
    <w:name w:val="WW8Num1z2"/>
    <w:rsid w:val="00D66F36"/>
    <w:rPr>
      <w:rFonts w:ascii="Wingdings" w:hAnsi="Wingdings" w:hint="default"/>
    </w:rPr>
  </w:style>
  <w:style w:type="character" w:customStyle="1" w:styleId="WW8Num1z3">
    <w:name w:val="WW8Num1z3"/>
    <w:rsid w:val="00D66F36"/>
    <w:rPr>
      <w:rFonts w:ascii="Symbol" w:hAnsi="Symbol" w:hint="default"/>
    </w:rPr>
  </w:style>
  <w:style w:type="character" w:customStyle="1" w:styleId="WW8Num3z1">
    <w:name w:val="WW8Num3z1"/>
    <w:rsid w:val="00D66F36"/>
    <w:rPr>
      <w:rFonts w:ascii="Courier New" w:hAnsi="Courier New" w:cs="Courier New" w:hint="default"/>
    </w:rPr>
  </w:style>
  <w:style w:type="character" w:customStyle="1" w:styleId="WW8Num3z2">
    <w:name w:val="WW8Num3z2"/>
    <w:rsid w:val="00D66F36"/>
    <w:rPr>
      <w:rFonts w:ascii="Wingdings" w:hAnsi="Wingdings" w:hint="default"/>
    </w:rPr>
  </w:style>
  <w:style w:type="character" w:customStyle="1" w:styleId="WW8Num3z3">
    <w:name w:val="WW8Num3z3"/>
    <w:rsid w:val="00D66F36"/>
    <w:rPr>
      <w:rFonts w:ascii="Symbol" w:hAnsi="Symbol" w:hint="default"/>
    </w:rPr>
  </w:style>
  <w:style w:type="character" w:customStyle="1" w:styleId="WW8Num7z0">
    <w:name w:val="WW8Num7z0"/>
    <w:rsid w:val="00D66F36"/>
    <w:rPr>
      <w:rFonts w:ascii="Times New Roman" w:hAnsi="Times New Roman" w:cs="Times New Roman" w:hint="default"/>
      <w:sz w:val="16"/>
    </w:rPr>
  </w:style>
  <w:style w:type="character" w:customStyle="1" w:styleId="WW8Num7z1">
    <w:name w:val="WW8Num7z1"/>
    <w:rsid w:val="00D66F36"/>
    <w:rPr>
      <w:rFonts w:ascii="Courier New" w:hAnsi="Courier New" w:cs="Courier New" w:hint="default"/>
    </w:rPr>
  </w:style>
  <w:style w:type="character" w:customStyle="1" w:styleId="WW8Num7z2">
    <w:name w:val="WW8Num7z2"/>
    <w:rsid w:val="00D66F36"/>
    <w:rPr>
      <w:rFonts w:ascii="Wingdings" w:hAnsi="Wingdings" w:hint="default"/>
    </w:rPr>
  </w:style>
  <w:style w:type="character" w:customStyle="1" w:styleId="WW8Num7z3">
    <w:name w:val="WW8Num7z3"/>
    <w:rsid w:val="00D66F36"/>
    <w:rPr>
      <w:rFonts w:ascii="Symbol" w:hAnsi="Symbol" w:hint="default"/>
    </w:rPr>
  </w:style>
  <w:style w:type="character" w:customStyle="1" w:styleId="WW8Num8z0">
    <w:name w:val="WW8Num8z0"/>
    <w:rsid w:val="00D66F36"/>
    <w:rPr>
      <w:color w:val="auto"/>
    </w:rPr>
  </w:style>
  <w:style w:type="character" w:customStyle="1" w:styleId="WW8Num9z1">
    <w:name w:val="WW8Num9z1"/>
    <w:rsid w:val="00D66F36"/>
    <w:rPr>
      <w:rFonts w:ascii="Courier New" w:hAnsi="Courier New" w:cs="Courier New" w:hint="default"/>
    </w:rPr>
  </w:style>
  <w:style w:type="character" w:customStyle="1" w:styleId="WW8Num9z2">
    <w:name w:val="WW8Num9z2"/>
    <w:rsid w:val="00D66F36"/>
    <w:rPr>
      <w:rFonts w:ascii="Wingdings" w:hAnsi="Wingdings" w:hint="default"/>
    </w:rPr>
  </w:style>
  <w:style w:type="character" w:customStyle="1" w:styleId="WW8Num9z3">
    <w:name w:val="WW8Num9z3"/>
    <w:rsid w:val="00D66F36"/>
    <w:rPr>
      <w:rFonts w:ascii="Symbol" w:hAnsi="Symbol" w:hint="default"/>
    </w:rPr>
  </w:style>
  <w:style w:type="character" w:customStyle="1" w:styleId="WW8Num11z0">
    <w:name w:val="WW8Num11z0"/>
    <w:rsid w:val="00D66F36"/>
    <w:rPr>
      <w:rFonts w:ascii="Times New Roman" w:hAnsi="Times New Roman" w:cs="Times New Roman" w:hint="default"/>
      <w:sz w:val="16"/>
    </w:rPr>
  </w:style>
  <w:style w:type="character" w:customStyle="1" w:styleId="WW8Num11z1">
    <w:name w:val="WW8Num11z1"/>
    <w:rsid w:val="00D66F36"/>
    <w:rPr>
      <w:rFonts w:ascii="Courier New" w:hAnsi="Courier New" w:cs="Courier New" w:hint="default"/>
    </w:rPr>
  </w:style>
  <w:style w:type="character" w:customStyle="1" w:styleId="WW8Num11z2">
    <w:name w:val="WW8Num11z2"/>
    <w:rsid w:val="00D66F36"/>
    <w:rPr>
      <w:rFonts w:ascii="Wingdings" w:hAnsi="Wingdings" w:hint="default"/>
    </w:rPr>
  </w:style>
  <w:style w:type="character" w:customStyle="1" w:styleId="WW8Num11z3">
    <w:name w:val="WW8Num11z3"/>
    <w:rsid w:val="00D66F36"/>
    <w:rPr>
      <w:rFonts w:ascii="Symbol" w:hAnsi="Symbol" w:hint="default"/>
    </w:rPr>
  </w:style>
  <w:style w:type="character" w:customStyle="1" w:styleId="WW8Num12z0">
    <w:name w:val="WW8Num12z0"/>
    <w:rsid w:val="00D66F36"/>
    <w:rPr>
      <w:rFonts w:ascii="Symbol" w:hAnsi="Symbol" w:hint="default"/>
    </w:rPr>
  </w:style>
  <w:style w:type="character" w:customStyle="1" w:styleId="WW8Num14z0">
    <w:name w:val="WW8Num14z0"/>
    <w:rsid w:val="00D66F36"/>
    <w:rPr>
      <w:rFonts w:ascii="Times New Roman" w:hAnsi="Times New Roman" w:cs="Times New Roman" w:hint="default"/>
      <w:sz w:val="16"/>
    </w:rPr>
  </w:style>
  <w:style w:type="character" w:customStyle="1" w:styleId="WW8Num15z0">
    <w:name w:val="WW8Num15z0"/>
    <w:rsid w:val="00D66F36"/>
    <w:rPr>
      <w:color w:val="auto"/>
    </w:rPr>
  </w:style>
  <w:style w:type="character" w:customStyle="1" w:styleId="WW8Num20z0">
    <w:name w:val="WW8Num20z0"/>
    <w:rsid w:val="00D66F36"/>
    <w:rPr>
      <w:rFonts w:ascii="Times New Roman" w:hAnsi="Times New Roman" w:cs="Times New Roman" w:hint="default"/>
      <w:sz w:val="16"/>
    </w:rPr>
  </w:style>
  <w:style w:type="character" w:customStyle="1" w:styleId="WW8Num20z1">
    <w:name w:val="WW8Num20z1"/>
    <w:rsid w:val="00D66F36"/>
    <w:rPr>
      <w:rFonts w:ascii="Courier New" w:hAnsi="Courier New" w:cs="Courier New" w:hint="default"/>
    </w:rPr>
  </w:style>
  <w:style w:type="character" w:customStyle="1" w:styleId="WW8Num20z2">
    <w:name w:val="WW8Num20z2"/>
    <w:rsid w:val="00D66F36"/>
    <w:rPr>
      <w:rFonts w:ascii="Wingdings" w:hAnsi="Wingdings" w:hint="default"/>
    </w:rPr>
  </w:style>
  <w:style w:type="character" w:customStyle="1" w:styleId="WW8Num20z3">
    <w:name w:val="WW8Num20z3"/>
    <w:rsid w:val="00D66F36"/>
    <w:rPr>
      <w:rFonts w:ascii="Symbol" w:hAnsi="Symbol" w:hint="default"/>
    </w:rPr>
  </w:style>
  <w:style w:type="character" w:customStyle="1" w:styleId="WW8Num21z0">
    <w:name w:val="WW8Num21z0"/>
    <w:rsid w:val="00D66F36"/>
    <w:rPr>
      <w:rFonts w:ascii="Times New Roman" w:hAnsi="Times New Roman" w:cs="Times New Roman" w:hint="default"/>
      <w:sz w:val="16"/>
    </w:rPr>
  </w:style>
  <w:style w:type="character" w:customStyle="1" w:styleId="WW8Num21z1">
    <w:name w:val="WW8Num21z1"/>
    <w:rsid w:val="00D66F36"/>
    <w:rPr>
      <w:rFonts w:ascii="Courier New" w:hAnsi="Courier New" w:cs="Courier New" w:hint="default"/>
    </w:rPr>
  </w:style>
  <w:style w:type="character" w:customStyle="1" w:styleId="WW8Num21z2">
    <w:name w:val="WW8Num21z2"/>
    <w:rsid w:val="00D66F36"/>
    <w:rPr>
      <w:rFonts w:ascii="Wingdings" w:hAnsi="Wingdings" w:hint="default"/>
    </w:rPr>
  </w:style>
  <w:style w:type="character" w:customStyle="1" w:styleId="WW8Num21z3">
    <w:name w:val="WW8Num21z3"/>
    <w:rsid w:val="00D66F36"/>
    <w:rPr>
      <w:rFonts w:ascii="Symbol" w:hAnsi="Symbol" w:hint="default"/>
    </w:rPr>
  </w:style>
  <w:style w:type="character" w:customStyle="1" w:styleId="WW8Num22z2">
    <w:name w:val="WW8Num22z2"/>
    <w:rsid w:val="00D66F36"/>
    <w:rPr>
      <w:rFonts w:ascii="Wingdings" w:hAnsi="Wingdings" w:hint="default"/>
    </w:rPr>
  </w:style>
  <w:style w:type="character" w:customStyle="1" w:styleId="WW8Num22z3">
    <w:name w:val="WW8Num22z3"/>
    <w:rsid w:val="00D66F36"/>
    <w:rPr>
      <w:rFonts w:ascii="Symbol" w:hAnsi="Symbol" w:hint="default"/>
    </w:rPr>
  </w:style>
  <w:style w:type="character" w:customStyle="1" w:styleId="WW8Num22z4">
    <w:name w:val="WW8Num22z4"/>
    <w:rsid w:val="00D66F36"/>
    <w:rPr>
      <w:rFonts w:ascii="Courier New" w:hAnsi="Courier New" w:cs="Courier New" w:hint="default"/>
    </w:rPr>
  </w:style>
  <w:style w:type="character" w:customStyle="1" w:styleId="WW8Num25z0">
    <w:name w:val="WW8Num25z0"/>
    <w:rsid w:val="00D66F36"/>
    <w:rPr>
      <w:rFonts w:ascii="Times New Roman" w:hAnsi="Times New Roman" w:cs="Times New Roman" w:hint="default"/>
      <w:sz w:val="16"/>
    </w:rPr>
  </w:style>
  <w:style w:type="character" w:customStyle="1" w:styleId="WW8Num25z1">
    <w:name w:val="WW8Num25z1"/>
    <w:rsid w:val="00D66F36"/>
    <w:rPr>
      <w:rFonts w:ascii="Courier New" w:hAnsi="Courier New" w:cs="Courier New" w:hint="default"/>
    </w:rPr>
  </w:style>
  <w:style w:type="character" w:customStyle="1" w:styleId="WW8Num25z2">
    <w:name w:val="WW8Num25z2"/>
    <w:rsid w:val="00D66F36"/>
    <w:rPr>
      <w:rFonts w:ascii="Wingdings" w:hAnsi="Wingdings" w:hint="default"/>
    </w:rPr>
  </w:style>
  <w:style w:type="character" w:customStyle="1" w:styleId="WW8Num25z3">
    <w:name w:val="WW8Num25z3"/>
    <w:rsid w:val="00D66F36"/>
    <w:rPr>
      <w:rFonts w:ascii="Symbol" w:hAnsi="Symbol" w:hint="default"/>
    </w:rPr>
  </w:style>
  <w:style w:type="character" w:customStyle="1" w:styleId="WW8Num28z0">
    <w:name w:val="WW8Num28z0"/>
    <w:rsid w:val="00D66F36"/>
    <w:rPr>
      <w:rFonts w:ascii="Wingdings" w:hAnsi="Wingdings" w:hint="default"/>
      <w:sz w:val="16"/>
    </w:rPr>
  </w:style>
  <w:style w:type="character" w:customStyle="1" w:styleId="WW8Num29z0">
    <w:name w:val="WW8Num29z0"/>
    <w:rsid w:val="00D66F36"/>
    <w:rPr>
      <w:rFonts w:ascii="Times New Roman" w:hAnsi="Times New Roman" w:cs="Times New Roman" w:hint="default"/>
      <w:sz w:val="16"/>
    </w:rPr>
  </w:style>
  <w:style w:type="character" w:customStyle="1" w:styleId="WW8Num30z2">
    <w:name w:val="WW8Num30z2"/>
    <w:rsid w:val="00D66F36"/>
    <w:rPr>
      <w:rFonts w:ascii="Symbol" w:hAnsi="Symbol" w:hint="default"/>
      <w:sz w:val="18"/>
      <w:szCs w:val="18"/>
    </w:rPr>
  </w:style>
  <w:style w:type="character" w:customStyle="1" w:styleId="WW8Num31z0">
    <w:name w:val="WW8Num31z0"/>
    <w:rsid w:val="00D66F36"/>
    <w:rPr>
      <w:rFonts w:ascii="Times New Roman" w:hAnsi="Times New Roman" w:cs="Times New Roman" w:hint="default"/>
      <w:sz w:val="16"/>
    </w:rPr>
  </w:style>
  <w:style w:type="character" w:customStyle="1" w:styleId="WW8Num31z1">
    <w:name w:val="WW8Num31z1"/>
    <w:rsid w:val="00D66F36"/>
    <w:rPr>
      <w:rFonts w:ascii="Courier New" w:hAnsi="Courier New" w:cs="Courier New" w:hint="default"/>
    </w:rPr>
  </w:style>
  <w:style w:type="character" w:customStyle="1" w:styleId="WW8Num31z2">
    <w:name w:val="WW8Num31z2"/>
    <w:rsid w:val="00D66F36"/>
    <w:rPr>
      <w:rFonts w:ascii="Wingdings" w:hAnsi="Wingdings" w:hint="default"/>
    </w:rPr>
  </w:style>
  <w:style w:type="character" w:customStyle="1" w:styleId="WW8Num31z3">
    <w:name w:val="WW8Num31z3"/>
    <w:rsid w:val="00D66F36"/>
    <w:rPr>
      <w:rFonts w:ascii="Symbol" w:hAnsi="Symbol" w:hint="default"/>
    </w:rPr>
  </w:style>
  <w:style w:type="character" w:customStyle="1" w:styleId="WW8Num32z0">
    <w:name w:val="WW8Num32z0"/>
    <w:rsid w:val="00D66F36"/>
    <w:rPr>
      <w:rFonts w:ascii="Wingdings" w:hAnsi="Wingdings" w:hint="default"/>
    </w:rPr>
  </w:style>
  <w:style w:type="character" w:customStyle="1" w:styleId="WW8Num33z0">
    <w:name w:val="WW8Num33z0"/>
    <w:rsid w:val="00D66F36"/>
    <w:rPr>
      <w:rFonts w:ascii="Times New Roman" w:hAnsi="Times New Roman" w:cs="Times New Roman" w:hint="default"/>
      <w:sz w:val="16"/>
    </w:rPr>
  </w:style>
  <w:style w:type="character" w:customStyle="1" w:styleId="WW8Num33z1">
    <w:name w:val="WW8Num33z1"/>
    <w:rsid w:val="00D66F36"/>
    <w:rPr>
      <w:rFonts w:ascii="Courier New" w:hAnsi="Courier New" w:cs="Courier New" w:hint="default"/>
    </w:rPr>
  </w:style>
  <w:style w:type="character" w:customStyle="1" w:styleId="WW8Num33z2">
    <w:name w:val="WW8Num33z2"/>
    <w:rsid w:val="00D66F36"/>
    <w:rPr>
      <w:rFonts w:ascii="Wingdings" w:hAnsi="Wingdings" w:hint="default"/>
    </w:rPr>
  </w:style>
  <w:style w:type="character" w:customStyle="1" w:styleId="WW8Num33z3">
    <w:name w:val="WW8Num33z3"/>
    <w:rsid w:val="00D66F36"/>
    <w:rPr>
      <w:rFonts w:ascii="Symbol" w:hAnsi="Symbol" w:hint="default"/>
    </w:rPr>
  </w:style>
  <w:style w:type="character" w:customStyle="1" w:styleId="WW8Num34z0">
    <w:name w:val="WW8Num34z0"/>
    <w:rsid w:val="00D66F36"/>
    <w:rPr>
      <w:rFonts w:ascii="Wingdings 2" w:hAnsi="Wingdings 2" w:hint="default"/>
      <w:color w:val="auto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6z0">
    <w:name w:val="WW8Num36z0"/>
    <w:rsid w:val="00D66F36"/>
    <w:rPr>
      <w:rFonts w:ascii="Times New Roman" w:hAnsi="Times New Roman" w:cs="Times New Roman" w:hint="default"/>
      <w:sz w:val="16"/>
    </w:rPr>
  </w:style>
  <w:style w:type="character" w:customStyle="1" w:styleId="WW8Num36z1">
    <w:name w:val="WW8Num36z1"/>
    <w:rsid w:val="00D66F36"/>
    <w:rPr>
      <w:rFonts w:ascii="Courier New" w:hAnsi="Courier New" w:cs="Courier New" w:hint="default"/>
    </w:rPr>
  </w:style>
  <w:style w:type="character" w:customStyle="1" w:styleId="WW8Num36z2">
    <w:name w:val="WW8Num36z2"/>
    <w:rsid w:val="00D66F36"/>
    <w:rPr>
      <w:rFonts w:ascii="Wingdings" w:hAnsi="Wingdings" w:hint="default"/>
    </w:rPr>
  </w:style>
  <w:style w:type="character" w:customStyle="1" w:styleId="WW8Num36z3">
    <w:name w:val="WW8Num36z3"/>
    <w:rsid w:val="00D66F36"/>
    <w:rPr>
      <w:rFonts w:ascii="Symbol" w:hAnsi="Symbol" w:hint="default"/>
    </w:rPr>
  </w:style>
  <w:style w:type="character" w:customStyle="1" w:styleId="WW8Num37z0">
    <w:name w:val="WW8Num37z0"/>
    <w:rsid w:val="00D66F36"/>
    <w:rPr>
      <w:rFonts w:ascii="Monotype Sorts" w:hAnsi="Monotype Sorts" w:hint="default"/>
      <w:sz w:val="28"/>
    </w:rPr>
  </w:style>
  <w:style w:type="character" w:customStyle="1" w:styleId="WW8Num42z0">
    <w:name w:val="WW8Num42z0"/>
    <w:rsid w:val="00D66F36"/>
    <w:rPr>
      <w:rFonts w:ascii="Times New Roman" w:hAnsi="Times New Roman" w:cs="Times New Roman" w:hint="default"/>
      <w:sz w:val="16"/>
    </w:rPr>
  </w:style>
  <w:style w:type="character" w:customStyle="1" w:styleId="WW8Num43z0">
    <w:name w:val="WW8Num43z0"/>
    <w:rsid w:val="00D66F36"/>
    <w:rPr>
      <w:b w:val="0"/>
      <w:bCs w:val="0"/>
      <w:i w:val="0"/>
      <w:iCs w:val="0"/>
    </w:rPr>
  </w:style>
  <w:style w:type="character" w:customStyle="1" w:styleId="WW8Num45z0">
    <w:name w:val="WW8Num45z0"/>
    <w:rsid w:val="00D66F36"/>
    <w:rPr>
      <w:rFonts w:ascii="Symbol" w:hAnsi="Symbol" w:hint="default"/>
    </w:rPr>
  </w:style>
  <w:style w:type="character" w:customStyle="1" w:styleId="WW8Num47z1">
    <w:name w:val="WW8Num47z1"/>
    <w:rsid w:val="00D66F36"/>
    <w:rPr>
      <w:rFonts w:ascii="Courier New" w:hAnsi="Courier New" w:cs="Courier New" w:hint="default"/>
    </w:rPr>
  </w:style>
  <w:style w:type="character" w:customStyle="1" w:styleId="WW8Num47z2">
    <w:name w:val="WW8Num47z2"/>
    <w:rsid w:val="00D66F36"/>
    <w:rPr>
      <w:rFonts w:ascii="Wingdings" w:hAnsi="Wingdings" w:hint="default"/>
    </w:rPr>
  </w:style>
  <w:style w:type="character" w:customStyle="1" w:styleId="WW8Num47z3">
    <w:name w:val="WW8Num47z3"/>
    <w:rsid w:val="00D66F36"/>
    <w:rPr>
      <w:rFonts w:ascii="Symbol" w:hAnsi="Symbol" w:hint="default"/>
    </w:rPr>
  </w:style>
  <w:style w:type="character" w:customStyle="1" w:styleId="WW8Num50z0">
    <w:name w:val="WW8Num50z0"/>
    <w:rsid w:val="00D66F36"/>
    <w:rPr>
      <w:rFonts w:ascii="Monotype Sorts" w:hAnsi="Monotype Sorts" w:hint="default"/>
    </w:rPr>
  </w:style>
  <w:style w:type="character" w:customStyle="1" w:styleId="WW8Num52z0">
    <w:name w:val="WW8Num52z0"/>
    <w:rsid w:val="00D66F36"/>
    <w:rPr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auto"/>
      <w:position w:val="0"/>
      <w:sz w:val="24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</w:rPr>
  </w:style>
  <w:style w:type="character" w:customStyle="1" w:styleId="WW8Num56z0">
    <w:name w:val="WW8Num56z0"/>
    <w:rsid w:val="00D66F36"/>
    <w:rPr>
      <w:rFonts w:ascii="Arial" w:hAnsi="Arial" w:cs="Arial" w:hint="default"/>
      <w:sz w:val="16"/>
    </w:rPr>
  </w:style>
  <w:style w:type="character" w:customStyle="1" w:styleId="WW8Num57z0">
    <w:name w:val="WW8Num57z0"/>
    <w:rsid w:val="00D66F36"/>
    <w:rPr>
      <w:rFonts w:ascii="Times New Roman" w:hAnsi="Times New Roman" w:cs="Times New Roman" w:hint="default"/>
      <w:sz w:val="16"/>
    </w:rPr>
  </w:style>
  <w:style w:type="character" w:customStyle="1" w:styleId="WW8Num57z1">
    <w:name w:val="WW8Num57z1"/>
    <w:rsid w:val="00D66F36"/>
    <w:rPr>
      <w:rFonts w:ascii="Courier New" w:hAnsi="Courier New" w:cs="Courier New" w:hint="default"/>
    </w:rPr>
  </w:style>
  <w:style w:type="character" w:customStyle="1" w:styleId="WW8Num57z2">
    <w:name w:val="WW8Num57z2"/>
    <w:rsid w:val="00D66F36"/>
    <w:rPr>
      <w:rFonts w:ascii="Wingdings" w:hAnsi="Wingdings" w:hint="default"/>
    </w:rPr>
  </w:style>
  <w:style w:type="character" w:customStyle="1" w:styleId="WW8Num57z3">
    <w:name w:val="WW8Num57z3"/>
    <w:rsid w:val="00D66F36"/>
    <w:rPr>
      <w:rFonts w:ascii="Symbol" w:hAnsi="Symbol" w:hint="default"/>
    </w:rPr>
  </w:style>
  <w:style w:type="character" w:customStyle="1" w:styleId="WW8Num59z0">
    <w:name w:val="WW8Num59z0"/>
    <w:rsid w:val="00D66F36"/>
    <w:rPr>
      <w:rFonts w:ascii="Times New Roman" w:hAnsi="Times New Roman" w:cs="Times New Roman" w:hint="default"/>
      <w:sz w:val="16"/>
    </w:rPr>
  </w:style>
  <w:style w:type="character" w:customStyle="1" w:styleId="WW8Num59z1">
    <w:name w:val="WW8Num59z1"/>
    <w:rsid w:val="00D66F36"/>
    <w:rPr>
      <w:rFonts w:ascii="Courier New" w:hAnsi="Courier New" w:cs="Courier New" w:hint="default"/>
    </w:rPr>
  </w:style>
  <w:style w:type="character" w:customStyle="1" w:styleId="WW8Num59z2">
    <w:name w:val="WW8Num59z2"/>
    <w:rsid w:val="00D66F36"/>
    <w:rPr>
      <w:rFonts w:ascii="Wingdings" w:hAnsi="Wingdings" w:hint="default"/>
    </w:rPr>
  </w:style>
  <w:style w:type="character" w:customStyle="1" w:styleId="WW8Num59z3">
    <w:name w:val="WW8Num59z3"/>
    <w:rsid w:val="00D66F36"/>
    <w:rPr>
      <w:rFonts w:ascii="Symbol" w:hAnsi="Symbol" w:hint="default"/>
    </w:rPr>
  </w:style>
  <w:style w:type="character" w:customStyle="1" w:styleId="WW8Num60z0">
    <w:name w:val="WW8Num60z0"/>
    <w:rsid w:val="00D66F36"/>
    <w:rPr>
      <w:rFonts w:ascii="Symbol" w:hAnsi="Symbol" w:hint="default"/>
    </w:rPr>
  </w:style>
  <w:style w:type="character" w:customStyle="1" w:styleId="WW8Num61z0">
    <w:name w:val="WW8Num61z0"/>
    <w:rsid w:val="00D66F36"/>
    <w:rPr>
      <w:b/>
      <w:bCs w:val="0"/>
    </w:rPr>
  </w:style>
  <w:style w:type="character" w:customStyle="1" w:styleId="WW8Num62z0">
    <w:name w:val="WW8Num62z0"/>
    <w:rsid w:val="00D66F36"/>
    <w:rPr>
      <w:rFonts w:ascii="Times New Roman" w:hAnsi="Times New Roman" w:cs="Times New Roman" w:hint="default"/>
      <w:sz w:val="16"/>
    </w:rPr>
  </w:style>
  <w:style w:type="character" w:customStyle="1" w:styleId="WW8Num62z1">
    <w:name w:val="WW8Num62z1"/>
    <w:rsid w:val="00D66F36"/>
    <w:rPr>
      <w:rFonts w:ascii="Courier New" w:hAnsi="Courier New" w:cs="Courier New" w:hint="default"/>
    </w:rPr>
  </w:style>
  <w:style w:type="character" w:customStyle="1" w:styleId="WW8Num62z2">
    <w:name w:val="WW8Num62z2"/>
    <w:rsid w:val="00D66F36"/>
    <w:rPr>
      <w:rFonts w:ascii="Wingdings" w:hAnsi="Wingdings" w:hint="default"/>
    </w:rPr>
  </w:style>
  <w:style w:type="character" w:customStyle="1" w:styleId="WW8Num62z3">
    <w:name w:val="WW8Num62z3"/>
    <w:rsid w:val="00D66F36"/>
    <w:rPr>
      <w:rFonts w:ascii="Symbol" w:hAnsi="Symbol" w:hint="default"/>
    </w:rPr>
  </w:style>
  <w:style w:type="character" w:customStyle="1" w:styleId="WW8Num64z0">
    <w:name w:val="WW8Num64z0"/>
    <w:rsid w:val="00D66F36"/>
    <w:rPr>
      <w:rFonts w:ascii="Times New Roman" w:hAnsi="Times New Roman" w:cs="Times New Roman" w:hint="default"/>
      <w:b w:val="0"/>
      <w:bCs w:val="0"/>
      <w:i w:val="0"/>
      <w:iCs w:val="0"/>
      <w:sz w:val="24"/>
    </w:rPr>
  </w:style>
  <w:style w:type="character" w:customStyle="1" w:styleId="WW8Num65z0">
    <w:name w:val="WW8Num65z0"/>
    <w:rsid w:val="00D66F36"/>
    <w:rPr>
      <w:rFonts w:ascii="Times New Roman" w:hAnsi="Times New Roman" w:cs="Times New Roman" w:hint="default"/>
      <w:sz w:val="16"/>
    </w:rPr>
  </w:style>
  <w:style w:type="character" w:customStyle="1" w:styleId="WW8Num65z1">
    <w:name w:val="WW8Num65z1"/>
    <w:rsid w:val="00D66F36"/>
    <w:rPr>
      <w:rFonts w:ascii="Courier New" w:hAnsi="Courier New" w:cs="Courier New" w:hint="default"/>
    </w:rPr>
  </w:style>
  <w:style w:type="character" w:customStyle="1" w:styleId="WW8Num65z2">
    <w:name w:val="WW8Num65z2"/>
    <w:rsid w:val="00D66F36"/>
    <w:rPr>
      <w:rFonts w:ascii="Wingdings" w:hAnsi="Wingdings" w:hint="default"/>
    </w:rPr>
  </w:style>
  <w:style w:type="character" w:customStyle="1" w:styleId="WW8Num65z3">
    <w:name w:val="WW8Num65z3"/>
    <w:rsid w:val="00D66F36"/>
    <w:rPr>
      <w:rFonts w:ascii="Symbol" w:hAnsi="Symbol" w:hint="default"/>
    </w:rPr>
  </w:style>
  <w:style w:type="character" w:customStyle="1" w:styleId="WW8Num70z0">
    <w:name w:val="WW8Num70z0"/>
    <w:rsid w:val="00D66F36"/>
    <w:rPr>
      <w:rFonts w:ascii="Times New Roman" w:hAnsi="Times New Roman" w:cs="Times New Roman" w:hint="default"/>
      <w:sz w:val="16"/>
    </w:rPr>
  </w:style>
  <w:style w:type="character" w:customStyle="1" w:styleId="WW8Num70z1">
    <w:name w:val="WW8Num70z1"/>
    <w:rsid w:val="00D66F36"/>
    <w:rPr>
      <w:rFonts w:ascii="Courier New" w:hAnsi="Courier New" w:cs="Courier New" w:hint="default"/>
    </w:rPr>
  </w:style>
  <w:style w:type="character" w:customStyle="1" w:styleId="WW8Num70z2">
    <w:name w:val="WW8Num70z2"/>
    <w:rsid w:val="00D66F36"/>
    <w:rPr>
      <w:rFonts w:ascii="Wingdings" w:hAnsi="Wingdings" w:hint="default"/>
    </w:rPr>
  </w:style>
  <w:style w:type="character" w:customStyle="1" w:styleId="WW8Num70z3">
    <w:name w:val="WW8Num70z3"/>
    <w:rsid w:val="00D66F36"/>
    <w:rPr>
      <w:rFonts w:ascii="Symbol" w:hAnsi="Symbol" w:hint="default"/>
    </w:rPr>
  </w:style>
  <w:style w:type="character" w:customStyle="1" w:styleId="WW8Num71z0">
    <w:name w:val="WW8Num71z0"/>
    <w:rsid w:val="00D66F36"/>
    <w:rPr>
      <w:rFonts w:ascii="Times New Roman" w:hAnsi="Times New Roman" w:cs="Times New Roman" w:hint="default"/>
      <w:sz w:val="16"/>
    </w:rPr>
  </w:style>
  <w:style w:type="character" w:customStyle="1" w:styleId="WW8Num71z1">
    <w:name w:val="WW8Num71z1"/>
    <w:rsid w:val="00D66F36"/>
    <w:rPr>
      <w:rFonts w:ascii="Courier New" w:hAnsi="Courier New" w:cs="Courier New" w:hint="default"/>
    </w:rPr>
  </w:style>
  <w:style w:type="character" w:customStyle="1" w:styleId="WW8Num71z2">
    <w:name w:val="WW8Num71z2"/>
    <w:rsid w:val="00D66F36"/>
    <w:rPr>
      <w:rFonts w:ascii="Wingdings" w:hAnsi="Wingdings" w:hint="default"/>
    </w:rPr>
  </w:style>
  <w:style w:type="character" w:customStyle="1" w:styleId="WW8Num71z3">
    <w:name w:val="WW8Num71z3"/>
    <w:rsid w:val="00D66F36"/>
    <w:rPr>
      <w:rFonts w:ascii="Symbol" w:hAnsi="Symbol" w:hint="default"/>
    </w:rPr>
  </w:style>
  <w:style w:type="character" w:customStyle="1" w:styleId="WW8Num72z1">
    <w:name w:val="WW8Num72z1"/>
    <w:rsid w:val="00D66F36"/>
    <w:rPr>
      <w:rFonts w:ascii="Courier New" w:hAnsi="Courier New" w:cs="Courier New" w:hint="default"/>
    </w:rPr>
  </w:style>
  <w:style w:type="character" w:customStyle="1" w:styleId="WW8Num72z2">
    <w:name w:val="WW8Num72z2"/>
    <w:rsid w:val="00D66F36"/>
    <w:rPr>
      <w:rFonts w:ascii="Wingdings" w:hAnsi="Wingdings" w:hint="default"/>
    </w:rPr>
  </w:style>
  <w:style w:type="character" w:customStyle="1" w:styleId="WW8Num72z3">
    <w:name w:val="WW8Num72z3"/>
    <w:rsid w:val="00D66F36"/>
    <w:rPr>
      <w:rFonts w:ascii="Symbol" w:hAnsi="Symbol" w:hint="default"/>
    </w:rPr>
  </w:style>
  <w:style w:type="character" w:customStyle="1" w:styleId="WW8Num73z1">
    <w:name w:val="WW8Num73z1"/>
    <w:rsid w:val="00D66F36"/>
    <w:rPr>
      <w:rFonts w:ascii="Courier New" w:hAnsi="Courier New" w:cs="Courier New" w:hint="default"/>
    </w:rPr>
  </w:style>
  <w:style w:type="character" w:customStyle="1" w:styleId="WW8Num73z2">
    <w:name w:val="WW8Num73z2"/>
    <w:rsid w:val="00D66F36"/>
    <w:rPr>
      <w:rFonts w:ascii="Wingdings" w:hAnsi="Wingdings" w:hint="default"/>
    </w:rPr>
  </w:style>
  <w:style w:type="character" w:customStyle="1" w:styleId="WW8Num73z3">
    <w:name w:val="WW8Num73z3"/>
    <w:rsid w:val="00D66F36"/>
    <w:rPr>
      <w:rFonts w:ascii="Symbol" w:hAnsi="Symbol" w:hint="default"/>
    </w:rPr>
  </w:style>
  <w:style w:type="character" w:customStyle="1" w:styleId="WW8Num74z0">
    <w:name w:val="WW8Num74z0"/>
    <w:rsid w:val="00D66F36"/>
    <w:rPr>
      <w:rFonts w:ascii="Symbol" w:hAnsi="Symbol" w:hint="default"/>
    </w:rPr>
  </w:style>
  <w:style w:type="character" w:customStyle="1" w:styleId="WW8Num76z0">
    <w:name w:val="WW8Num76z0"/>
    <w:rsid w:val="00D66F36"/>
    <w:rPr>
      <w:rFonts w:ascii="Monotype Sorts" w:hAnsi="Monotype Sorts" w:hint="default"/>
      <w:sz w:val="28"/>
    </w:rPr>
  </w:style>
  <w:style w:type="character" w:customStyle="1" w:styleId="WW8Num77z0">
    <w:name w:val="WW8Num77z0"/>
    <w:rsid w:val="00D66F36"/>
    <w:rPr>
      <w:rFonts w:ascii="Wingdings" w:hAnsi="Wingdings" w:hint="default"/>
      <w:sz w:val="16"/>
    </w:rPr>
  </w:style>
  <w:style w:type="character" w:customStyle="1" w:styleId="WW8Num78z0">
    <w:name w:val="WW8Num78z0"/>
    <w:rsid w:val="00D66F36"/>
    <w:rPr>
      <w:rFonts w:ascii="Symbol" w:hAnsi="Symbol" w:hint="default"/>
    </w:rPr>
  </w:style>
  <w:style w:type="character" w:customStyle="1" w:styleId="WW8Num80z0">
    <w:name w:val="WW8Num80z0"/>
    <w:rsid w:val="00D66F36"/>
    <w:rPr>
      <w:rFonts w:ascii="Times New Roman" w:hAnsi="Times New Roman" w:cs="Times New Roman" w:hint="default"/>
      <w:sz w:val="16"/>
    </w:rPr>
  </w:style>
  <w:style w:type="character" w:customStyle="1" w:styleId="WW8Num80z1">
    <w:name w:val="WW8Num80z1"/>
    <w:rsid w:val="00D66F36"/>
    <w:rPr>
      <w:rFonts w:ascii="Courier New" w:hAnsi="Courier New" w:cs="Courier New" w:hint="default"/>
    </w:rPr>
  </w:style>
  <w:style w:type="character" w:customStyle="1" w:styleId="WW8Num80z2">
    <w:name w:val="WW8Num80z2"/>
    <w:rsid w:val="00D66F36"/>
    <w:rPr>
      <w:rFonts w:ascii="Wingdings" w:hAnsi="Wingdings" w:hint="default"/>
    </w:rPr>
  </w:style>
  <w:style w:type="character" w:customStyle="1" w:styleId="WW8Num80z3">
    <w:name w:val="WW8Num80z3"/>
    <w:rsid w:val="00D66F36"/>
    <w:rPr>
      <w:rFonts w:ascii="Symbol" w:hAnsi="Symbol" w:hint="default"/>
    </w:rPr>
  </w:style>
  <w:style w:type="character" w:customStyle="1" w:styleId="WW8Num82z0">
    <w:name w:val="WW8Num82z0"/>
    <w:rsid w:val="00D66F36"/>
    <w:rPr>
      <w:b w:val="0"/>
      <w:bCs w:val="0"/>
      <w:i w:val="0"/>
      <w:iCs w:val="0"/>
      <w:sz w:val="20"/>
    </w:rPr>
  </w:style>
  <w:style w:type="character" w:customStyle="1" w:styleId="WW8Num83z0">
    <w:name w:val="WW8Num83z0"/>
    <w:rsid w:val="00D66F36"/>
    <w:rPr>
      <w:rFonts w:ascii="Times New Roman" w:hAnsi="Times New Roman" w:cs="Times New Roman" w:hint="default"/>
      <w:sz w:val="16"/>
    </w:rPr>
  </w:style>
  <w:style w:type="character" w:customStyle="1" w:styleId="WW8Num83z1">
    <w:name w:val="WW8Num83z1"/>
    <w:rsid w:val="00D66F36"/>
    <w:rPr>
      <w:rFonts w:ascii="Courier New" w:hAnsi="Courier New" w:cs="Courier New" w:hint="default"/>
    </w:rPr>
  </w:style>
  <w:style w:type="character" w:customStyle="1" w:styleId="WW8Num83z2">
    <w:name w:val="WW8Num83z2"/>
    <w:rsid w:val="00D66F36"/>
    <w:rPr>
      <w:rFonts w:ascii="Wingdings" w:hAnsi="Wingdings" w:hint="default"/>
    </w:rPr>
  </w:style>
  <w:style w:type="character" w:customStyle="1" w:styleId="WW8Num83z3">
    <w:name w:val="WW8Num83z3"/>
    <w:rsid w:val="00D66F36"/>
    <w:rPr>
      <w:rFonts w:ascii="Symbol" w:hAnsi="Symbol" w:hint="default"/>
    </w:rPr>
  </w:style>
  <w:style w:type="character" w:customStyle="1" w:styleId="WW8Num84z0">
    <w:name w:val="WW8Num84z0"/>
    <w:rsid w:val="00D66F36"/>
    <w:rPr>
      <w:rFonts w:ascii="Symbol" w:hAnsi="Symbol" w:hint="default"/>
    </w:rPr>
  </w:style>
  <w:style w:type="character" w:customStyle="1" w:styleId="WW8Num85z0">
    <w:name w:val="WW8Num85z0"/>
    <w:rsid w:val="00D66F36"/>
    <w:rPr>
      <w:rFonts w:ascii="Symbol" w:hAnsi="Symbol" w:hint="default"/>
    </w:rPr>
  </w:style>
  <w:style w:type="character" w:customStyle="1" w:styleId="WW8Num86z0">
    <w:name w:val="WW8Num86z0"/>
    <w:rsid w:val="00D66F36"/>
    <w:rPr>
      <w:rFonts w:ascii="Monotype Sorts" w:hAnsi="Monotype Sorts" w:hint="default"/>
    </w:rPr>
  </w:style>
  <w:style w:type="character" w:customStyle="1" w:styleId="WW8Num87z0">
    <w:name w:val="WW8Num87z0"/>
    <w:rsid w:val="00D66F36"/>
    <w:rPr>
      <w:rFonts w:ascii="Wingdings" w:hAnsi="Wingdings" w:hint="default"/>
      <w:sz w:val="16"/>
    </w:rPr>
  </w:style>
  <w:style w:type="character" w:customStyle="1" w:styleId="WW8Num88z0">
    <w:name w:val="WW8Num88z0"/>
    <w:rsid w:val="00D66F36"/>
    <w:rPr>
      <w:rFonts w:ascii="Symbol" w:hAnsi="Symbol" w:hint="default"/>
    </w:rPr>
  </w:style>
  <w:style w:type="character" w:customStyle="1" w:styleId="WW8Num93z0">
    <w:name w:val="WW8Num93z0"/>
    <w:rsid w:val="00D66F36"/>
    <w:rPr>
      <w:rFonts w:ascii="Symbol" w:hAnsi="Symbol" w:hint="default"/>
      <w:color w:val="auto"/>
    </w:rPr>
  </w:style>
  <w:style w:type="character" w:customStyle="1" w:styleId="WW8Num95z0">
    <w:name w:val="WW8Num95z0"/>
    <w:rsid w:val="00D66F36"/>
    <w:rPr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auto"/>
      <w:position w:val="0"/>
      <w:sz w:val="24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</w:rPr>
  </w:style>
  <w:style w:type="character" w:customStyle="1" w:styleId="WW8Num97z0">
    <w:name w:val="WW8Num97z0"/>
    <w:rsid w:val="00D66F36"/>
    <w:rPr>
      <w:rFonts w:ascii="Arial" w:hAnsi="Arial" w:cs="Arial" w:hint="default"/>
      <w:sz w:val="20"/>
    </w:rPr>
  </w:style>
  <w:style w:type="character" w:customStyle="1" w:styleId="WW8Num99z0">
    <w:name w:val="WW8Num99z0"/>
    <w:rsid w:val="00D66F36"/>
    <w:rPr>
      <w:rFonts w:ascii="Courier New" w:hAnsi="Courier New" w:cs="Courier New" w:hint="default"/>
    </w:rPr>
  </w:style>
  <w:style w:type="character" w:customStyle="1" w:styleId="WW8Num99z2">
    <w:name w:val="WW8Num99z2"/>
    <w:rsid w:val="00D66F36"/>
    <w:rPr>
      <w:rFonts w:ascii="Wingdings" w:hAnsi="Wingdings" w:hint="default"/>
    </w:rPr>
  </w:style>
  <w:style w:type="character" w:customStyle="1" w:styleId="WW8Num99z3">
    <w:name w:val="WW8Num99z3"/>
    <w:rsid w:val="00D66F36"/>
    <w:rPr>
      <w:rFonts w:ascii="Symbol" w:hAnsi="Symbol" w:hint="default"/>
    </w:rPr>
  </w:style>
  <w:style w:type="character" w:customStyle="1" w:styleId="WW8Num100z0">
    <w:name w:val="WW8Num100z0"/>
    <w:rsid w:val="00D66F36"/>
    <w:rPr>
      <w:rFonts w:ascii="Times New Roman" w:hAnsi="Times New Roman" w:cs="Times New Roman" w:hint="default"/>
      <w:sz w:val="16"/>
    </w:rPr>
  </w:style>
  <w:style w:type="character" w:customStyle="1" w:styleId="WW8Num100z1">
    <w:name w:val="WW8Num100z1"/>
    <w:rsid w:val="00D66F36"/>
    <w:rPr>
      <w:rFonts w:ascii="Courier New" w:hAnsi="Courier New" w:cs="Courier New" w:hint="default"/>
    </w:rPr>
  </w:style>
  <w:style w:type="character" w:customStyle="1" w:styleId="WW8Num100z2">
    <w:name w:val="WW8Num100z2"/>
    <w:rsid w:val="00D66F36"/>
    <w:rPr>
      <w:rFonts w:ascii="Wingdings" w:hAnsi="Wingdings" w:hint="default"/>
    </w:rPr>
  </w:style>
  <w:style w:type="character" w:customStyle="1" w:styleId="WW8Num100z3">
    <w:name w:val="WW8Num100z3"/>
    <w:rsid w:val="00D66F36"/>
    <w:rPr>
      <w:rFonts w:ascii="Symbol" w:hAnsi="Symbol" w:hint="default"/>
    </w:rPr>
  </w:style>
  <w:style w:type="character" w:customStyle="1" w:styleId="WW8Num101z0">
    <w:name w:val="WW8Num101z0"/>
    <w:rsid w:val="00D66F36"/>
    <w:rPr>
      <w:rFonts w:ascii="Symbol" w:hAnsi="Symbol" w:hint="default"/>
      <w:color w:val="auto"/>
    </w:rPr>
  </w:style>
  <w:style w:type="character" w:customStyle="1" w:styleId="WW8Num104z0">
    <w:name w:val="WW8Num104z0"/>
    <w:rsid w:val="00D66F36"/>
    <w:rPr>
      <w:rFonts w:ascii="Times New Roman" w:hAnsi="Times New Roman" w:cs="Times New Roman" w:hint="default"/>
      <w:sz w:val="16"/>
    </w:rPr>
  </w:style>
  <w:style w:type="character" w:customStyle="1" w:styleId="WW8Num104z1">
    <w:name w:val="WW8Num104z1"/>
    <w:rsid w:val="00D66F36"/>
    <w:rPr>
      <w:rFonts w:ascii="Courier New" w:hAnsi="Courier New" w:cs="Courier New" w:hint="default"/>
    </w:rPr>
  </w:style>
  <w:style w:type="character" w:customStyle="1" w:styleId="WW8Num104z2">
    <w:name w:val="WW8Num104z2"/>
    <w:rsid w:val="00D66F36"/>
    <w:rPr>
      <w:rFonts w:ascii="Wingdings" w:hAnsi="Wingdings" w:hint="default"/>
    </w:rPr>
  </w:style>
  <w:style w:type="character" w:customStyle="1" w:styleId="WW8Num104z3">
    <w:name w:val="WW8Num104z3"/>
    <w:rsid w:val="00D66F36"/>
    <w:rPr>
      <w:rFonts w:ascii="Symbol" w:hAnsi="Symbol" w:hint="default"/>
    </w:rPr>
  </w:style>
  <w:style w:type="character" w:customStyle="1" w:styleId="WW8Num105z0">
    <w:name w:val="WW8Num105z0"/>
    <w:rsid w:val="00D66F36"/>
    <w:rPr>
      <w:rFonts w:ascii="Symbol" w:hAnsi="Symbol" w:hint="default"/>
    </w:rPr>
  </w:style>
  <w:style w:type="character" w:customStyle="1" w:styleId="WW8Num106z0">
    <w:name w:val="WW8Num106z0"/>
    <w:rsid w:val="00D66F36"/>
    <w:rPr>
      <w:b/>
      <w:bCs w:val="0"/>
    </w:rPr>
  </w:style>
  <w:style w:type="character" w:customStyle="1" w:styleId="WW8Num107z0">
    <w:name w:val="WW8Num107z0"/>
    <w:rsid w:val="00D66F36"/>
    <w:rPr>
      <w:rFonts w:ascii="Symbol" w:hAnsi="Symbol" w:hint="default"/>
    </w:rPr>
  </w:style>
  <w:style w:type="character" w:customStyle="1" w:styleId="WW8Num108z1">
    <w:name w:val="WW8Num108z1"/>
    <w:rsid w:val="00D66F36"/>
    <w:rPr>
      <w:rFonts w:ascii="Courier New" w:hAnsi="Courier New" w:cs="Courier New" w:hint="default"/>
    </w:rPr>
  </w:style>
  <w:style w:type="character" w:customStyle="1" w:styleId="WW8Num108z2">
    <w:name w:val="WW8Num108z2"/>
    <w:rsid w:val="00D66F36"/>
    <w:rPr>
      <w:rFonts w:ascii="Wingdings" w:hAnsi="Wingdings" w:hint="default"/>
    </w:rPr>
  </w:style>
  <w:style w:type="character" w:customStyle="1" w:styleId="WW8Num108z3">
    <w:name w:val="WW8Num108z3"/>
    <w:rsid w:val="00D66F36"/>
    <w:rPr>
      <w:rFonts w:ascii="Symbol" w:hAnsi="Symbol" w:hint="default"/>
    </w:rPr>
  </w:style>
  <w:style w:type="character" w:customStyle="1" w:styleId="WW8Num109z0">
    <w:name w:val="WW8Num109z0"/>
    <w:rsid w:val="00D66F36"/>
    <w:rPr>
      <w:rFonts w:ascii="Times New Roman" w:hAnsi="Times New Roman" w:cs="Times New Roman" w:hint="default"/>
      <w:sz w:val="16"/>
    </w:rPr>
  </w:style>
  <w:style w:type="character" w:customStyle="1" w:styleId="WW8Num109z1">
    <w:name w:val="WW8Num109z1"/>
    <w:rsid w:val="00D66F36"/>
    <w:rPr>
      <w:rFonts w:ascii="Courier New" w:hAnsi="Courier New" w:cs="Courier New" w:hint="default"/>
    </w:rPr>
  </w:style>
  <w:style w:type="character" w:customStyle="1" w:styleId="WW8Num109z2">
    <w:name w:val="WW8Num109z2"/>
    <w:rsid w:val="00D66F36"/>
    <w:rPr>
      <w:rFonts w:ascii="Wingdings" w:hAnsi="Wingdings" w:hint="default"/>
    </w:rPr>
  </w:style>
  <w:style w:type="character" w:customStyle="1" w:styleId="WW8Num109z3">
    <w:name w:val="WW8Num109z3"/>
    <w:rsid w:val="00D66F36"/>
    <w:rPr>
      <w:rFonts w:ascii="Symbol" w:hAnsi="Symbol" w:hint="default"/>
    </w:rPr>
  </w:style>
  <w:style w:type="character" w:customStyle="1" w:styleId="WW8Num111z0">
    <w:name w:val="WW8Num111z0"/>
    <w:rsid w:val="00D66F36"/>
    <w:rPr>
      <w:rFonts w:ascii="Symbol" w:hAnsi="Symbol" w:hint="default"/>
    </w:rPr>
  </w:style>
  <w:style w:type="character" w:customStyle="1" w:styleId="WW8Num112z0">
    <w:name w:val="WW8Num112z0"/>
    <w:rsid w:val="00D66F36"/>
    <w:rPr>
      <w:rFonts w:ascii="Symbol" w:hAnsi="Symbol" w:hint="default"/>
    </w:rPr>
  </w:style>
  <w:style w:type="character" w:customStyle="1" w:styleId="WW8Num114z0">
    <w:name w:val="WW8Num114z0"/>
    <w:rsid w:val="00D66F36"/>
    <w:rPr>
      <w:rFonts w:ascii="Times New Roman" w:hAnsi="Times New Roman" w:cs="Times New Roman" w:hint="default"/>
      <w:sz w:val="16"/>
    </w:rPr>
  </w:style>
  <w:style w:type="character" w:customStyle="1" w:styleId="WW8Num114z1">
    <w:name w:val="WW8Num114z1"/>
    <w:rsid w:val="00D66F36"/>
    <w:rPr>
      <w:rFonts w:ascii="Courier New" w:hAnsi="Courier New" w:cs="Courier New" w:hint="default"/>
    </w:rPr>
  </w:style>
  <w:style w:type="character" w:customStyle="1" w:styleId="WW8Num114z2">
    <w:name w:val="WW8Num114z2"/>
    <w:rsid w:val="00D66F36"/>
    <w:rPr>
      <w:rFonts w:ascii="Wingdings" w:hAnsi="Wingdings" w:hint="default"/>
    </w:rPr>
  </w:style>
  <w:style w:type="character" w:customStyle="1" w:styleId="WW8Num114z3">
    <w:name w:val="WW8Num114z3"/>
    <w:rsid w:val="00D66F36"/>
    <w:rPr>
      <w:rFonts w:ascii="Symbol" w:hAnsi="Symbol" w:hint="default"/>
    </w:rPr>
  </w:style>
  <w:style w:type="character" w:customStyle="1" w:styleId="WW8Num117z0">
    <w:name w:val="WW8Num117z0"/>
    <w:rsid w:val="00D66F36"/>
    <w:rPr>
      <w:rFonts w:ascii="Times New Roman" w:hAnsi="Times New Roman" w:cs="Times New Roman" w:hint="default"/>
      <w:sz w:val="16"/>
    </w:rPr>
  </w:style>
  <w:style w:type="character" w:customStyle="1" w:styleId="WW8Num117z1">
    <w:name w:val="WW8Num117z1"/>
    <w:rsid w:val="00D66F36"/>
    <w:rPr>
      <w:rFonts w:ascii="Courier New" w:hAnsi="Courier New" w:cs="Courier New" w:hint="default"/>
    </w:rPr>
  </w:style>
  <w:style w:type="character" w:customStyle="1" w:styleId="WW8Num117z2">
    <w:name w:val="WW8Num117z2"/>
    <w:rsid w:val="00D66F36"/>
    <w:rPr>
      <w:rFonts w:ascii="Wingdings" w:hAnsi="Wingdings" w:hint="default"/>
    </w:rPr>
  </w:style>
  <w:style w:type="character" w:customStyle="1" w:styleId="WW8Num117z3">
    <w:name w:val="WW8Num117z3"/>
    <w:rsid w:val="00D66F36"/>
    <w:rPr>
      <w:rFonts w:ascii="Symbol" w:hAnsi="Symbol" w:hint="default"/>
    </w:rPr>
  </w:style>
  <w:style w:type="character" w:customStyle="1" w:styleId="WW8Num118z0">
    <w:name w:val="WW8Num118z0"/>
    <w:rsid w:val="00D66F36"/>
    <w:rPr>
      <w:rFonts w:ascii="Times New Roman" w:hAnsi="Times New Roman" w:cs="Times New Roman" w:hint="default"/>
      <w:sz w:val="16"/>
    </w:rPr>
  </w:style>
  <w:style w:type="character" w:customStyle="1" w:styleId="WW8Num118z1">
    <w:name w:val="WW8Num118z1"/>
    <w:rsid w:val="00D66F36"/>
    <w:rPr>
      <w:rFonts w:ascii="Courier New" w:hAnsi="Courier New" w:cs="Courier New" w:hint="default"/>
    </w:rPr>
  </w:style>
  <w:style w:type="character" w:customStyle="1" w:styleId="WW8Num118z2">
    <w:name w:val="WW8Num118z2"/>
    <w:rsid w:val="00D66F36"/>
    <w:rPr>
      <w:rFonts w:ascii="Wingdings" w:hAnsi="Wingdings" w:hint="default"/>
    </w:rPr>
  </w:style>
  <w:style w:type="character" w:customStyle="1" w:styleId="WW8Num118z3">
    <w:name w:val="WW8Num118z3"/>
    <w:rsid w:val="00D66F36"/>
    <w:rPr>
      <w:rFonts w:ascii="Symbol" w:hAnsi="Symbol" w:hint="default"/>
    </w:rPr>
  </w:style>
  <w:style w:type="character" w:customStyle="1" w:styleId="WW8Num120z0">
    <w:name w:val="WW8Num120z0"/>
    <w:rsid w:val="00D66F36"/>
    <w:rPr>
      <w:rFonts w:ascii="Times New Roman" w:hAnsi="Times New Roman" w:cs="Times New Roman" w:hint="default"/>
      <w:sz w:val="16"/>
    </w:rPr>
  </w:style>
  <w:style w:type="character" w:customStyle="1" w:styleId="WW8Num120z1">
    <w:name w:val="WW8Num120z1"/>
    <w:rsid w:val="00D66F36"/>
    <w:rPr>
      <w:rFonts w:ascii="Courier New" w:hAnsi="Courier New" w:cs="Courier New" w:hint="default"/>
    </w:rPr>
  </w:style>
  <w:style w:type="character" w:customStyle="1" w:styleId="WW8Num120z2">
    <w:name w:val="WW8Num120z2"/>
    <w:rsid w:val="00D66F36"/>
    <w:rPr>
      <w:rFonts w:ascii="Wingdings" w:hAnsi="Wingdings" w:hint="default"/>
    </w:rPr>
  </w:style>
  <w:style w:type="character" w:customStyle="1" w:styleId="WW8Num120z3">
    <w:name w:val="WW8Num120z3"/>
    <w:rsid w:val="00D66F36"/>
    <w:rPr>
      <w:rFonts w:ascii="Symbol" w:hAnsi="Symbol" w:hint="default"/>
    </w:rPr>
  </w:style>
  <w:style w:type="character" w:customStyle="1" w:styleId="WW8Num121z0">
    <w:name w:val="WW8Num121z0"/>
    <w:rsid w:val="00D66F36"/>
    <w:rPr>
      <w:rFonts w:ascii="Wingdings" w:hAnsi="Wingdings" w:hint="default"/>
      <w:sz w:val="16"/>
    </w:rPr>
  </w:style>
  <w:style w:type="character" w:customStyle="1" w:styleId="WW8Num124z0">
    <w:name w:val="WW8Num124z0"/>
    <w:rsid w:val="00D66F36"/>
    <w:rPr>
      <w:rFonts w:ascii="Times New Roman" w:hAnsi="Times New Roman" w:cs="Times New Roman" w:hint="default"/>
      <w:sz w:val="16"/>
    </w:rPr>
  </w:style>
  <w:style w:type="character" w:customStyle="1" w:styleId="WW8Num124z1">
    <w:name w:val="WW8Num124z1"/>
    <w:rsid w:val="00D66F36"/>
    <w:rPr>
      <w:rFonts w:ascii="Courier New" w:hAnsi="Courier New" w:cs="Courier New" w:hint="default"/>
    </w:rPr>
  </w:style>
  <w:style w:type="character" w:customStyle="1" w:styleId="WW8Num124z2">
    <w:name w:val="WW8Num124z2"/>
    <w:rsid w:val="00D66F36"/>
    <w:rPr>
      <w:rFonts w:ascii="Wingdings" w:hAnsi="Wingdings" w:hint="default"/>
    </w:rPr>
  </w:style>
  <w:style w:type="character" w:customStyle="1" w:styleId="WW8Num124z3">
    <w:name w:val="WW8Num124z3"/>
    <w:rsid w:val="00D66F36"/>
    <w:rPr>
      <w:rFonts w:ascii="Symbol" w:hAnsi="Symbol" w:hint="default"/>
    </w:rPr>
  </w:style>
  <w:style w:type="character" w:customStyle="1" w:styleId="WW8Num125z0">
    <w:name w:val="WW8Num125z0"/>
    <w:rsid w:val="00D66F36"/>
    <w:rPr>
      <w:rFonts w:ascii="Symbol" w:hAnsi="Symbol" w:hint="default"/>
    </w:rPr>
  </w:style>
  <w:style w:type="character" w:customStyle="1" w:styleId="WW8Num127z0">
    <w:name w:val="WW8Num127z0"/>
    <w:rsid w:val="00D66F36"/>
    <w:rPr>
      <w:color w:val="auto"/>
    </w:rPr>
  </w:style>
  <w:style w:type="character" w:customStyle="1" w:styleId="WW8Num129z0">
    <w:name w:val="WW8Num129z0"/>
    <w:rsid w:val="00D66F36"/>
    <w:rPr>
      <w:i w:val="0"/>
      <w:iCs w:val="0"/>
      <w:sz w:val="22"/>
      <w:u w:val="single"/>
    </w:rPr>
  </w:style>
  <w:style w:type="character" w:customStyle="1" w:styleId="WW8Num132z0">
    <w:name w:val="WW8Num132z0"/>
    <w:rsid w:val="00D66F36"/>
    <w:rPr>
      <w:rFonts w:ascii="Times New Roman" w:hAnsi="Times New Roman" w:cs="Times New Roman" w:hint="default"/>
      <w:sz w:val="16"/>
    </w:rPr>
  </w:style>
  <w:style w:type="character" w:customStyle="1" w:styleId="WW8Num133z0">
    <w:name w:val="WW8Num133z0"/>
    <w:rsid w:val="00D66F36"/>
    <w:rPr>
      <w:rFonts w:ascii="Symbol" w:hAnsi="Symbol" w:hint="default"/>
    </w:rPr>
  </w:style>
  <w:style w:type="character" w:customStyle="1" w:styleId="WW8Num134z0">
    <w:name w:val="WW8Num134z0"/>
    <w:rsid w:val="00D66F36"/>
    <w:rPr>
      <w:rFonts w:ascii="Webdings" w:hAnsi="Webdings" w:hint="default"/>
    </w:rPr>
  </w:style>
  <w:style w:type="character" w:customStyle="1" w:styleId="WW8Num135z0">
    <w:name w:val="WW8Num135z0"/>
    <w:rsid w:val="00D66F36"/>
    <w:rPr>
      <w:rFonts w:ascii="Symbol" w:hAnsi="Symbol" w:hint="default"/>
      <w:color w:val="auto"/>
    </w:rPr>
  </w:style>
  <w:style w:type="character" w:customStyle="1" w:styleId="WW8Num137z0">
    <w:name w:val="WW8Num137z0"/>
    <w:rsid w:val="00D66F36"/>
    <w:rPr>
      <w:rFonts w:ascii="Monotype Sorts" w:hAnsi="Monotype Sorts" w:hint="default"/>
    </w:rPr>
  </w:style>
  <w:style w:type="character" w:customStyle="1" w:styleId="WW8Num139z0">
    <w:name w:val="WW8Num139z0"/>
    <w:rsid w:val="00D66F36"/>
    <w:rPr>
      <w:sz w:val="16"/>
    </w:rPr>
  </w:style>
  <w:style w:type="character" w:customStyle="1" w:styleId="WW8Num140z0">
    <w:name w:val="WW8Num140z0"/>
    <w:rsid w:val="00D66F36"/>
    <w:rPr>
      <w:sz w:val="16"/>
    </w:rPr>
  </w:style>
  <w:style w:type="character" w:customStyle="1" w:styleId="WW8Num141z0">
    <w:name w:val="WW8Num141z0"/>
    <w:rsid w:val="00D66F36"/>
    <w:rPr>
      <w:rFonts w:ascii="Times New Roman" w:hAnsi="Times New Roman" w:cs="Times New Roman" w:hint="default"/>
      <w:sz w:val="16"/>
    </w:rPr>
  </w:style>
  <w:style w:type="character" w:customStyle="1" w:styleId="WW8Num141z1">
    <w:name w:val="WW8Num141z1"/>
    <w:rsid w:val="00D66F36"/>
    <w:rPr>
      <w:rFonts w:ascii="Courier New" w:hAnsi="Courier New" w:cs="Courier New" w:hint="default"/>
    </w:rPr>
  </w:style>
  <w:style w:type="character" w:customStyle="1" w:styleId="WW8Num141z2">
    <w:name w:val="WW8Num141z2"/>
    <w:rsid w:val="00D66F36"/>
    <w:rPr>
      <w:rFonts w:ascii="Wingdings" w:hAnsi="Wingdings" w:hint="default"/>
    </w:rPr>
  </w:style>
  <w:style w:type="character" w:customStyle="1" w:styleId="WW8Num141z3">
    <w:name w:val="WW8Num141z3"/>
    <w:rsid w:val="00D66F36"/>
    <w:rPr>
      <w:rFonts w:ascii="Symbol" w:hAnsi="Symbol" w:hint="default"/>
    </w:rPr>
  </w:style>
  <w:style w:type="character" w:customStyle="1" w:styleId="WW8Num142z0">
    <w:name w:val="WW8Num142z0"/>
    <w:rsid w:val="00D66F36"/>
    <w:rPr>
      <w:rFonts w:ascii="Symbol" w:hAnsi="Symbol" w:hint="default"/>
    </w:rPr>
  </w:style>
  <w:style w:type="character" w:customStyle="1" w:styleId="WW8Num143z0">
    <w:name w:val="WW8Num143z0"/>
    <w:rsid w:val="00D66F36"/>
    <w:rPr>
      <w:rFonts w:ascii="Symbol" w:hAnsi="Symbol" w:hint="default"/>
    </w:rPr>
  </w:style>
  <w:style w:type="character" w:customStyle="1" w:styleId="WW8Num145z0">
    <w:name w:val="WW8Num145z0"/>
    <w:rsid w:val="00D66F36"/>
    <w:rPr>
      <w:b w:val="0"/>
      <w:bCs w:val="0"/>
      <w:i w:val="0"/>
      <w:iCs w:val="0"/>
    </w:rPr>
  </w:style>
  <w:style w:type="character" w:customStyle="1" w:styleId="WW8Num150z0">
    <w:name w:val="WW8Num150z0"/>
    <w:rsid w:val="00D66F36"/>
    <w:rPr>
      <w:rFonts w:ascii="Times New Roman" w:hAnsi="Times New Roman" w:cs="Times New Roman" w:hint="default"/>
      <w:sz w:val="16"/>
    </w:rPr>
  </w:style>
  <w:style w:type="character" w:customStyle="1" w:styleId="WW8Num150z1">
    <w:name w:val="WW8Num150z1"/>
    <w:rsid w:val="00D66F36"/>
    <w:rPr>
      <w:rFonts w:ascii="Courier New" w:hAnsi="Courier New" w:cs="Courier New" w:hint="default"/>
    </w:rPr>
  </w:style>
  <w:style w:type="character" w:customStyle="1" w:styleId="WW8Num150z2">
    <w:name w:val="WW8Num150z2"/>
    <w:rsid w:val="00D66F36"/>
    <w:rPr>
      <w:rFonts w:ascii="Wingdings" w:hAnsi="Wingdings" w:hint="default"/>
    </w:rPr>
  </w:style>
  <w:style w:type="character" w:customStyle="1" w:styleId="WW8Num150z3">
    <w:name w:val="WW8Num150z3"/>
    <w:rsid w:val="00D66F36"/>
    <w:rPr>
      <w:rFonts w:ascii="Symbol" w:hAnsi="Symbol" w:hint="default"/>
    </w:rPr>
  </w:style>
  <w:style w:type="character" w:customStyle="1" w:styleId="WW8Num151z0">
    <w:name w:val="WW8Num151z0"/>
    <w:rsid w:val="00D66F36"/>
    <w:rPr>
      <w:rFonts w:ascii="Times New Roman" w:hAnsi="Times New Roman" w:cs="Times New Roman" w:hint="default"/>
      <w:sz w:val="16"/>
    </w:rPr>
  </w:style>
  <w:style w:type="character" w:customStyle="1" w:styleId="WW8Num152z0">
    <w:name w:val="WW8Num152z0"/>
    <w:rsid w:val="00D66F36"/>
    <w:rPr>
      <w:rFonts w:ascii="Times New Roman" w:hAnsi="Times New Roman" w:cs="Times New Roman" w:hint="default"/>
      <w:sz w:val="16"/>
    </w:rPr>
  </w:style>
  <w:style w:type="character" w:customStyle="1" w:styleId="WW8Num152z1">
    <w:name w:val="WW8Num152z1"/>
    <w:rsid w:val="00D66F36"/>
    <w:rPr>
      <w:rFonts w:ascii="Courier New" w:hAnsi="Courier New" w:cs="Courier New" w:hint="default"/>
    </w:rPr>
  </w:style>
  <w:style w:type="character" w:customStyle="1" w:styleId="WW8Num152z2">
    <w:name w:val="WW8Num152z2"/>
    <w:rsid w:val="00D66F36"/>
    <w:rPr>
      <w:rFonts w:ascii="Wingdings" w:hAnsi="Wingdings" w:hint="default"/>
    </w:rPr>
  </w:style>
  <w:style w:type="character" w:customStyle="1" w:styleId="WW8Num152z3">
    <w:name w:val="WW8Num152z3"/>
    <w:rsid w:val="00D66F36"/>
    <w:rPr>
      <w:rFonts w:ascii="Symbol" w:hAnsi="Symbol" w:hint="default"/>
    </w:rPr>
  </w:style>
  <w:style w:type="character" w:customStyle="1" w:styleId="WW8Num153z0">
    <w:name w:val="WW8Num153z0"/>
    <w:rsid w:val="00D66F36"/>
    <w:rPr>
      <w:b/>
      <w:bCs w:val="0"/>
      <w:i w:val="0"/>
      <w:iCs w:val="0"/>
    </w:rPr>
  </w:style>
  <w:style w:type="character" w:customStyle="1" w:styleId="WW8Num155z0">
    <w:name w:val="WW8Num155z0"/>
    <w:rsid w:val="00D66F36"/>
    <w:rPr>
      <w:rFonts w:ascii="Symbol" w:hAnsi="Symbol" w:hint="default"/>
    </w:rPr>
  </w:style>
  <w:style w:type="character" w:customStyle="1" w:styleId="WW8Num156z0">
    <w:name w:val="WW8Num156z0"/>
    <w:rsid w:val="00D66F36"/>
    <w:rPr>
      <w:rFonts w:ascii="Times New Roman" w:hAnsi="Times New Roman" w:cs="Times New Roman" w:hint="default"/>
      <w:sz w:val="16"/>
    </w:rPr>
  </w:style>
  <w:style w:type="character" w:customStyle="1" w:styleId="WW8Num156z1">
    <w:name w:val="WW8Num156z1"/>
    <w:rsid w:val="00D66F36"/>
    <w:rPr>
      <w:rFonts w:ascii="Courier New" w:hAnsi="Courier New" w:cs="Courier New" w:hint="default"/>
    </w:rPr>
  </w:style>
  <w:style w:type="character" w:customStyle="1" w:styleId="WW8Num156z2">
    <w:name w:val="WW8Num156z2"/>
    <w:rsid w:val="00D66F36"/>
    <w:rPr>
      <w:rFonts w:ascii="Wingdings" w:hAnsi="Wingdings" w:hint="default"/>
    </w:rPr>
  </w:style>
  <w:style w:type="character" w:customStyle="1" w:styleId="WW8Num156z3">
    <w:name w:val="WW8Num156z3"/>
    <w:rsid w:val="00D66F36"/>
    <w:rPr>
      <w:rFonts w:ascii="Symbol" w:hAnsi="Symbol" w:hint="default"/>
    </w:rPr>
  </w:style>
  <w:style w:type="character" w:customStyle="1" w:styleId="WW8Num158z0">
    <w:name w:val="WW8Num158z0"/>
    <w:rsid w:val="00D66F36"/>
    <w:rPr>
      <w:rFonts w:ascii="Monotype Sorts" w:hAnsi="Monotype Sorts" w:hint="default"/>
      <w:sz w:val="28"/>
    </w:rPr>
  </w:style>
  <w:style w:type="character" w:customStyle="1" w:styleId="WW8Num159z0">
    <w:name w:val="WW8Num159z0"/>
    <w:rsid w:val="00D66F36"/>
    <w:rPr>
      <w:rFonts w:ascii="Arial" w:hAnsi="Arial" w:cs="Arial" w:hint="default"/>
      <w:b w:val="0"/>
      <w:bCs w:val="0"/>
      <w:i w:val="0"/>
      <w:iCs w:val="0"/>
      <w:sz w:val="18"/>
      <w:szCs w:val="18"/>
    </w:rPr>
  </w:style>
  <w:style w:type="character" w:customStyle="1" w:styleId="WW8Num160z0">
    <w:name w:val="WW8Num160z0"/>
    <w:rsid w:val="00D66F36"/>
    <w:rPr>
      <w:b/>
      <w:bCs w:val="0"/>
    </w:rPr>
  </w:style>
  <w:style w:type="character" w:customStyle="1" w:styleId="WW8Num163z0">
    <w:name w:val="WW8Num163z0"/>
    <w:rsid w:val="00D66F36"/>
    <w:rPr>
      <w:rFonts w:ascii="Arial" w:hAnsi="Arial" w:cs="Times New Roman" w:hint="default"/>
      <w:sz w:val="20"/>
    </w:rPr>
  </w:style>
  <w:style w:type="character" w:customStyle="1" w:styleId="WW8Num165z0">
    <w:name w:val="WW8Num165z0"/>
    <w:rsid w:val="00D66F36"/>
    <w:rPr>
      <w:rFonts w:ascii="Monotype Sorts" w:hAnsi="Monotype Sorts" w:hint="default"/>
      <w:sz w:val="28"/>
    </w:rPr>
  </w:style>
  <w:style w:type="character" w:customStyle="1" w:styleId="WW8Num168z0">
    <w:name w:val="WW8Num168z0"/>
    <w:rsid w:val="00D66F36"/>
    <w:rPr>
      <w:rFonts w:ascii="Monotype Sorts" w:hAnsi="Monotype Sorts" w:hint="default"/>
      <w:sz w:val="28"/>
    </w:rPr>
  </w:style>
  <w:style w:type="character" w:customStyle="1" w:styleId="WW8Num169z0">
    <w:name w:val="WW8Num169z0"/>
    <w:rsid w:val="00D66F36"/>
    <w:rPr>
      <w:rFonts w:ascii="Times New Roman" w:hAnsi="Times New Roman" w:cs="Times New Roman" w:hint="default"/>
      <w:sz w:val="16"/>
    </w:rPr>
  </w:style>
  <w:style w:type="character" w:customStyle="1" w:styleId="WW8Num169z1">
    <w:name w:val="WW8Num169z1"/>
    <w:rsid w:val="00D66F36"/>
    <w:rPr>
      <w:rFonts w:ascii="Courier New" w:hAnsi="Courier New" w:cs="Courier New" w:hint="default"/>
    </w:rPr>
  </w:style>
  <w:style w:type="character" w:customStyle="1" w:styleId="WW8Num169z2">
    <w:name w:val="WW8Num169z2"/>
    <w:rsid w:val="00D66F36"/>
    <w:rPr>
      <w:rFonts w:ascii="Wingdings" w:hAnsi="Wingdings" w:hint="default"/>
    </w:rPr>
  </w:style>
  <w:style w:type="character" w:customStyle="1" w:styleId="WW8Num169z3">
    <w:name w:val="WW8Num169z3"/>
    <w:rsid w:val="00D66F36"/>
    <w:rPr>
      <w:rFonts w:ascii="Symbol" w:hAnsi="Symbol" w:hint="default"/>
    </w:rPr>
  </w:style>
  <w:style w:type="character" w:customStyle="1" w:styleId="WW8Num170z0">
    <w:name w:val="WW8Num170z0"/>
    <w:rsid w:val="00D66F36"/>
    <w:rPr>
      <w:rFonts w:ascii="Wingdings" w:hAnsi="Wingdings" w:hint="default"/>
      <w:sz w:val="16"/>
    </w:rPr>
  </w:style>
  <w:style w:type="character" w:customStyle="1" w:styleId="WW8Num6z0">
    <w:name w:val="WW8Num6z0"/>
    <w:rsid w:val="00D66F36"/>
    <w:rPr>
      <w:rFonts w:ascii="Arial" w:hAnsi="Arial" w:cs="Arial" w:hint="default"/>
      <w:b w:val="0"/>
      <w:bCs w:val="0"/>
      <w:i w:val="0"/>
      <w:iCs w:val="0"/>
      <w:sz w:val="20"/>
      <w:szCs w:val="20"/>
    </w:rPr>
  </w:style>
  <w:style w:type="character" w:customStyle="1" w:styleId="WW8Num6z1">
    <w:name w:val="WW8Num6z1"/>
    <w:rsid w:val="00D66F36"/>
    <w:rPr>
      <w:rFonts w:ascii="Symbol" w:hAnsi="Symbol" w:hint="default"/>
      <w:b w:val="0"/>
      <w:bCs w:val="0"/>
      <w:i w:val="0"/>
      <w:iCs w:val="0"/>
      <w:sz w:val="20"/>
      <w:szCs w:val="20"/>
    </w:rPr>
  </w:style>
  <w:style w:type="character" w:customStyle="1" w:styleId="WW8Num10z0">
    <w:name w:val="WW8Num10z0"/>
    <w:rsid w:val="00D66F36"/>
    <w:rPr>
      <w:rFonts w:ascii="Symbol" w:hAnsi="Symbol" w:hint="default"/>
      <w:b/>
      <w:bCs w:val="0"/>
      <w:i w:val="0"/>
      <w:iCs w:val="0"/>
      <w:color w:val="auto"/>
      <w:sz w:val="24"/>
      <w:szCs w:val="24"/>
    </w:rPr>
  </w:style>
  <w:style w:type="character" w:customStyle="1" w:styleId="WW8Num10z1">
    <w:name w:val="WW8Num10z1"/>
    <w:rsid w:val="00D66F36"/>
    <w:rPr>
      <w:rFonts w:ascii="Courier New" w:hAnsi="Courier New" w:cs="Courier New" w:hint="default"/>
    </w:rPr>
  </w:style>
  <w:style w:type="character" w:customStyle="1" w:styleId="WW8Num10z2">
    <w:name w:val="WW8Num10z2"/>
    <w:rsid w:val="00D66F36"/>
    <w:rPr>
      <w:rFonts w:ascii="Wingdings" w:hAnsi="Wingdings" w:hint="default"/>
    </w:rPr>
  </w:style>
  <w:style w:type="character" w:customStyle="1" w:styleId="WW8Num10z3">
    <w:name w:val="WW8Num10z3"/>
    <w:rsid w:val="00D66F36"/>
    <w:rPr>
      <w:rFonts w:ascii="Symbol" w:hAnsi="Symbol" w:hint="default"/>
    </w:rPr>
  </w:style>
  <w:style w:type="character" w:customStyle="1" w:styleId="WW8Num12z1">
    <w:name w:val="WW8Num12z1"/>
    <w:rsid w:val="00D66F36"/>
    <w:rPr>
      <w:rFonts w:ascii="Courier New" w:hAnsi="Courier New" w:cs="Courier New" w:hint="default"/>
    </w:rPr>
  </w:style>
  <w:style w:type="character" w:customStyle="1" w:styleId="WW8Num12z2">
    <w:name w:val="WW8Num12z2"/>
    <w:rsid w:val="00D66F36"/>
    <w:rPr>
      <w:rFonts w:ascii="Wingdings" w:hAnsi="Wingdings" w:hint="default"/>
    </w:rPr>
  </w:style>
  <w:style w:type="character" w:customStyle="1" w:styleId="WW8Num22z1">
    <w:name w:val="WW8Num22z1"/>
    <w:rsid w:val="00D66F36"/>
    <w:rPr>
      <w:rFonts w:ascii="Courier New" w:hAnsi="Courier New" w:cs="Courier New" w:hint="default"/>
    </w:rPr>
  </w:style>
  <w:style w:type="character" w:customStyle="1" w:styleId="WW8Num26z0">
    <w:name w:val="WW8Num26z0"/>
    <w:rsid w:val="00D66F36"/>
    <w:rPr>
      <w:rFonts w:ascii="Wingdings" w:hAnsi="Wingdings" w:hint="default"/>
      <w:b/>
      <w:bCs w:val="0"/>
      <w:i w:val="0"/>
      <w:iCs w:val="0"/>
      <w:color w:val="auto"/>
      <w:sz w:val="16"/>
      <w:szCs w:val="16"/>
    </w:rPr>
  </w:style>
  <w:style w:type="character" w:customStyle="1" w:styleId="WW8Num28z1">
    <w:name w:val="WW8Num28z1"/>
    <w:rsid w:val="00D66F36"/>
    <w:rPr>
      <w:rFonts w:ascii="Courier New" w:hAnsi="Courier New" w:cs="Courier New" w:hint="default"/>
    </w:rPr>
  </w:style>
  <w:style w:type="character" w:customStyle="1" w:styleId="WW8Num28z2">
    <w:name w:val="WW8Num28z2"/>
    <w:rsid w:val="00D66F36"/>
    <w:rPr>
      <w:rFonts w:ascii="Wingdings" w:hAnsi="Wingdings" w:hint="default"/>
    </w:rPr>
  </w:style>
  <w:style w:type="character" w:customStyle="1" w:styleId="WW8Num28z4">
    <w:name w:val="WW8Num28z4"/>
    <w:rsid w:val="00D66F36"/>
    <w:rPr>
      <w:rFonts w:ascii="Courier New" w:hAnsi="Courier New" w:cs="Courier New" w:hint="default"/>
    </w:rPr>
  </w:style>
  <w:style w:type="character" w:customStyle="1" w:styleId="WW8Num30z1">
    <w:name w:val="WW8Num30z1"/>
    <w:rsid w:val="00D66F36"/>
    <w:rPr>
      <w:rFonts w:ascii="Courier New" w:hAnsi="Courier New" w:cs="Courier New" w:hint="default"/>
    </w:rPr>
  </w:style>
  <w:style w:type="character" w:customStyle="1" w:styleId="WW8Num32z1">
    <w:name w:val="WW8Num32z1"/>
    <w:rsid w:val="00D66F36"/>
    <w:rPr>
      <w:rFonts w:ascii="Courier New" w:hAnsi="Courier New" w:cs="Courier New" w:hint="default"/>
    </w:rPr>
  </w:style>
  <w:style w:type="character" w:customStyle="1" w:styleId="WW8Num32z2">
    <w:name w:val="WW8Num32z2"/>
    <w:rsid w:val="00D66F36"/>
    <w:rPr>
      <w:rFonts w:ascii="Wingdings" w:hAnsi="Wingdings" w:hint="default"/>
    </w:rPr>
  </w:style>
  <w:style w:type="character" w:customStyle="1" w:styleId="WW8Num39z0">
    <w:name w:val="WW8Num39z0"/>
    <w:rsid w:val="00D66F36"/>
    <w:rPr>
      <w:rFonts w:ascii="Arial" w:hAnsi="Arial" w:cs="Arial" w:hint="default"/>
      <w:b w:val="0"/>
      <w:bCs w:val="0"/>
      <w:i w:val="0"/>
      <w:iCs w:val="0"/>
      <w:sz w:val="18"/>
      <w:szCs w:val="18"/>
    </w:rPr>
  </w:style>
  <w:style w:type="character" w:customStyle="1" w:styleId="WW8Num41z0">
    <w:name w:val="WW8Num41z0"/>
    <w:rsid w:val="00D66F36"/>
    <w:rPr>
      <w:rFonts w:ascii="Symbol" w:hAnsi="Symbol" w:hint="default"/>
      <w:b/>
      <w:bCs w:val="0"/>
      <w:i w:val="0"/>
      <w:iCs w:val="0"/>
      <w:color w:val="auto"/>
      <w:sz w:val="24"/>
      <w:szCs w:val="24"/>
    </w:rPr>
  </w:style>
  <w:style w:type="character" w:customStyle="1" w:styleId="WW8Num41z2">
    <w:name w:val="WW8Num41z2"/>
    <w:rsid w:val="00D66F36"/>
    <w:rPr>
      <w:rFonts w:ascii="Wingdings" w:hAnsi="Wingdings" w:hint="default"/>
    </w:rPr>
  </w:style>
  <w:style w:type="character" w:customStyle="1" w:styleId="WW8Num41z3">
    <w:name w:val="WW8Num41z3"/>
    <w:rsid w:val="00D66F36"/>
    <w:rPr>
      <w:rFonts w:ascii="Symbol" w:hAnsi="Symbol" w:hint="default"/>
    </w:rPr>
  </w:style>
  <w:style w:type="character" w:customStyle="1" w:styleId="WW8Num41z4">
    <w:name w:val="WW8Num41z4"/>
    <w:rsid w:val="00D66F36"/>
    <w:rPr>
      <w:rFonts w:ascii="Courier New" w:hAnsi="Courier New" w:cs="Courier New" w:hint="default"/>
    </w:rPr>
  </w:style>
  <w:style w:type="character" w:customStyle="1" w:styleId="Domylnaczcionkaakapitu3">
    <w:name w:val="Domyślna czcionka akapitu3"/>
    <w:rsid w:val="00D66F36"/>
  </w:style>
  <w:style w:type="character" w:customStyle="1" w:styleId="Domylnaczcionkaakapitu5">
    <w:name w:val="Domyślna czcionka akapitu5"/>
    <w:rsid w:val="00D66F36"/>
  </w:style>
  <w:style w:type="character" w:customStyle="1" w:styleId="WW8Num3z0">
    <w:name w:val="WW8Num3z0"/>
    <w:rsid w:val="00D66F36"/>
    <w:rPr>
      <w:rFonts w:ascii="Arial" w:hAnsi="Arial" w:cs="Arial" w:hint="default"/>
      <w:b w:val="0"/>
      <w:bCs w:val="0"/>
      <w:i w:val="0"/>
      <w:iCs w:val="0"/>
      <w:sz w:val="20"/>
      <w:szCs w:val="20"/>
    </w:rPr>
  </w:style>
  <w:style w:type="character" w:customStyle="1" w:styleId="WW8Num9z0">
    <w:name w:val="WW8Num9z0"/>
    <w:rsid w:val="00D66F36"/>
    <w:rPr>
      <w:rFonts w:ascii="Wingdings" w:hAnsi="Wingdings" w:hint="default"/>
    </w:rPr>
  </w:style>
  <w:style w:type="character" w:customStyle="1" w:styleId="Domylnaczcionkaakapitu4">
    <w:name w:val="Domyślna czcionka akapitu4"/>
    <w:rsid w:val="00D66F36"/>
  </w:style>
  <w:style w:type="character" w:customStyle="1" w:styleId="WW-Absatz-Standardschriftart11111111111111111111">
    <w:name w:val="WW-Absatz-Standardschriftart11111111111111111111"/>
    <w:rsid w:val="00D66F36"/>
  </w:style>
  <w:style w:type="character" w:customStyle="1" w:styleId="WW-Absatz-Standardschriftart111111111111111111111">
    <w:name w:val="WW-Absatz-Standardschriftart111111111111111111111"/>
    <w:rsid w:val="00D66F36"/>
  </w:style>
  <w:style w:type="character" w:customStyle="1" w:styleId="WW-Absatz-Standardschriftart1111111111111111111111">
    <w:name w:val="WW-Absatz-Standardschriftart1111111111111111111111"/>
    <w:rsid w:val="00D66F36"/>
  </w:style>
  <w:style w:type="character" w:customStyle="1" w:styleId="WW-Absatz-Standardschriftart11111111111111111111111">
    <w:name w:val="WW-Absatz-Standardschriftart11111111111111111111111"/>
    <w:rsid w:val="00D66F36"/>
  </w:style>
  <w:style w:type="character" w:customStyle="1" w:styleId="WW-Absatz-Standardschriftart111111111111111111111111">
    <w:name w:val="WW-Absatz-Standardschriftart111111111111111111111111"/>
    <w:rsid w:val="00D66F36"/>
  </w:style>
  <w:style w:type="character" w:customStyle="1" w:styleId="WW-Absatz-Standardschriftart1111111111111111111111111">
    <w:name w:val="WW-Absatz-Standardschriftart1111111111111111111111111"/>
    <w:rsid w:val="00D66F36"/>
  </w:style>
  <w:style w:type="character" w:customStyle="1" w:styleId="WW-Absatz-Standardschriftart11111111111111111111111111">
    <w:name w:val="WW-Absatz-Standardschriftart11111111111111111111111111"/>
    <w:rsid w:val="00D66F36"/>
  </w:style>
  <w:style w:type="character" w:customStyle="1" w:styleId="WW-Absatz-Standardschriftart111111111111111111111111111">
    <w:name w:val="WW-Absatz-Standardschriftart111111111111111111111111111"/>
    <w:rsid w:val="00D66F36"/>
  </w:style>
  <w:style w:type="character" w:customStyle="1" w:styleId="WW-Absatz-Standardschriftart1111111111111111111111111111">
    <w:name w:val="WW-Absatz-Standardschriftart1111111111111111111111111111"/>
    <w:rsid w:val="00D66F36"/>
  </w:style>
  <w:style w:type="character" w:customStyle="1" w:styleId="WW-Absatz-Standardschriftart11111111111111111111111111111">
    <w:name w:val="WW-Absatz-Standardschriftart11111111111111111111111111111"/>
    <w:rsid w:val="00D66F36"/>
  </w:style>
  <w:style w:type="character" w:customStyle="1" w:styleId="WW-Absatz-Standardschriftart111111111111111111111111111111">
    <w:name w:val="WW-Absatz-Standardschriftart111111111111111111111111111111"/>
    <w:rsid w:val="00D66F36"/>
  </w:style>
  <w:style w:type="character" w:customStyle="1" w:styleId="WW-Absatz-Standardschriftart1111111111111111111111111111111">
    <w:name w:val="WW-Absatz-Standardschriftart1111111111111111111111111111111"/>
    <w:rsid w:val="00D66F36"/>
  </w:style>
  <w:style w:type="character" w:customStyle="1" w:styleId="WW-Absatz-Standardschriftart11111111111111111111111111111111">
    <w:name w:val="WW-Absatz-Standardschriftart11111111111111111111111111111111"/>
    <w:rsid w:val="00D66F36"/>
  </w:style>
  <w:style w:type="character" w:customStyle="1" w:styleId="WW-Absatz-Standardschriftart111111111111111111111111111111111">
    <w:name w:val="WW-Absatz-Standardschriftart111111111111111111111111111111111"/>
    <w:rsid w:val="00D66F36"/>
  </w:style>
  <w:style w:type="character" w:customStyle="1" w:styleId="WW-Absatz-Standardschriftart1111111111111111111111111111111111">
    <w:name w:val="WW-Absatz-Standardschriftart1111111111111111111111111111111111"/>
    <w:rsid w:val="00D66F36"/>
  </w:style>
  <w:style w:type="character" w:customStyle="1" w:styleId="WW-Absatz-Standardschriftart11111111111111111111111111111111111">
    <w:name w:val="WW-Absatz-Standardschriftart11111111111111111111111111111111111"/>
    <w:rsid w:val="00D66F36"/>
  </w:style>
  <w:style w:type="character" w:customStyle="1" w:styleId="WW-Absatz-Standardschriftart111111111111111111111111111111111111">
    <w:name w:val="WW-Absatz-Standardschriftart111111111111111111111111111111111111"/>
    <w:rsid w:val="00D66F36"/>
  </w:style>
  <w:style w:type="character" w:customStyle="1" w:styleId="WW-Absatz-Standardschriftart1111111111111111111111111111111111111">
    <w:name w:val="WW-Absatz-Standardschriftart1111111111111111111111111111111111111"/>
    <w:rsid w:val="00D66F36"/>
  </w:style>
  <w:style w:type="character" w:customStyle="1" w:styleId="WW-Absatz-Standardschriftart11111111111111111111111111111111111111">
    <w:name w:val="WW-Absatz-Standardschriftart11111111111111111111111111111111111111"/>
    <w:rsid w:val="00D66F36"/>
  </w:style>
  <w:style w:type="character" w:customStyle="1" w:styleId="WW8Num5z0">
    <w:name w:val="WW8Num5z0"/>
    <w:rsid w:val="00D66F36"/>
    <w:rPr>
      <w:rFonts w:ascii="Arial" w:hAnsi="Arial" w:cs="Arial" w:hint="default"/>
      <w:b w:val="0"/>
      <w:bCs w:val="0"/>
      <w:i w:val="0"/>
      <w:iCs w:val="0"/>
      <w:sz w:val="20"/>
      <w:szCs w:val="20"/>
    </w:rPr>
  </w:style>
  <w:style w:type="character" w:customStyle="1" w:styleId="WW8Num5z1">
    <w:name w:val="WW8Num5z1"/>
    <w:rsid w:val="00D66F36"/>
    <w:rPr>
      <w:rFonts w:ascii="Symbol" w:hAnsi="Symbol" w:hint="default"/>
      <w:b w:val="0"/>
      <w:bCs w:val="0"/>
      <w:i w:val="0"/>
      <w:iCs w:val="0"/>
      <w:sz w:val="20"/>
      <w:szCs w:val="20"/>
    </w:rPr>
  </w:style>
  <w:style w:type="character" w:customStyle="1" w:styleId="WW8Num18z0">
    <w:name w:val="WW8Num18z0"/>
    <w:rsid w:val="00D66F36"/>
    <w:rPr>
      <w:rFonts w:ascii="Symbol" w:hAnsi="Symbol" w:hint="default"/>
      <w:b/>
      <w:bCs w:val="0"/>
      <w:i w:val="0"/>
      <w:iCs w:val="0"/>
      <w:color w:val="000000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1z4">
    <w:name w:val="WW8Num21z4"/>
    <w:rsid w:val="00D66F36"/>
    <w:rPr>
      <w:rFonts w:ascii="Courier New" w:hAnsi="Courier New" w:cs="Courier New" w:hint="default"/>
    </w:rPr>
  </w:style>
  <w:style w:type="character" w:customStyle="1" w:styleId="WW8Num23z0">
    <w:name w:val="WW8Num23z0"/>
    <w:rsid w:val="00D66F36"/>
    <w:rPr>
      <w:rFonts w:ascii="Times New Roman" w:hAnsi="Times New Roman" w:cs="Times New Roman" w:hint="default"/>
      <w:sz w:val="16"/>
    </w:rPr>
  </w:style>
  <w:style w:type="character" w:customStyle="1" w:styleId="WW-Absatz-Standardschriftart111111111111111111111111111111111111111">
    <w:name w:val="WW-Absatz-Standardschriftart111111111111111111111111111111111111111"/>
    <w:rsid w:val="00D66F36"/>
  </w:style>
  <w:style w:type="character" w:customStyle="1" w:styleId="WW-Absatz-Standardschriftart1111111111111111111111111111111111111111">
    <w:name w:val="WW-Absatz-Standardschriftart1111111111111111111111111111111111111111"/>
    <w:rsid w:val="00D66F36"/>
  </w:style>
  <w:style w:type="character" w:customStyle="1" w:styleId="WW-Absatz-Standardschriftart11111111111111111111111111111111111111111">
    <w:name w:val="WW-Absatz-Standardschriftart11111111111111111111111111111111111111111"/>
    <w:rsid w:val="00D66F36"/>
  </w:style>
  <w:style w:type="character" w:customStyle="1" w:styleId="WW-Absatz-Standardschriftart111111111111111111111111111111111111111111">
    <w:name w:val="WW-Absatz-Standardschriftart111111111111111111111111111111111111111111"/>
    <w:rsid w:val="00D66F36"/>
  </w:style>
  <w:style w:type="character" w:customStyle="1" w:styleId="WW-Absatz-Standardschriftart1111111111111111111111111111111111111111111">
    <w:name w:val="WW-Absatz-Standardschriftart1111111111111111111111111111111111111111111"/>
    <w:rsid w:val="00D66F36"/>
  </w:style>
  <w:style w:type="character" w:customStyle="1" w:styleId="WW-Absatz-Standardschriftart11111111111111111111111111111111111111111111">
    <w:name w:val="WW-Absatz-Standardschriftart11111111111111111111111111111111111111111111"/>
    <w:rsid w:val="00D66F36"/>
  </w:style>
  <w:style w:type="character" w:customStyle="1" w:styleId="WW-Absatz-Standardschriftart111111111111111111111111111111111111111111111">
    <w:name w:val="WW-Absatz-Standardschriftart111111111111111111111111111111111111111111111"/>
    <w:rsid w:val="00D66F36"/>
  </w:style>
  <w:style w:type="character" w:customStyle="1" w:styleId="WW-Absatz-Standardschriftart1111111111111111111111111111111111111111111111">
    <w:name w:val="WW-Absatz-Standardschriftart1111111111111111111111111111111111111111111111"/>
    <w:rsid w:val="00D66F36"/>
  </w:style>
  <w:style w:type="character" w:customStyle="1" w:styleId="WW-Absatz-Standardschriftart11111111111111111111111111111111111111111111111">
    <w:name w:val="WW-Absatz-Standardschriftart11111111111111111111111111111111111111111111111"/>
    <w:rsid w:val="00D66F36"/>
  </w:style>
  <w:style w:type="character" w:customStyle="1" w:styleId="WW-Absatz-Standardschriftart111111111111111111111111111111111111111111111111">
    <w:name w:val="WW-Absatz-Standardschriftart111111111111111111111111111111111111111111111111"/>
    <w:rsid w:val="00D66F36"/>
  </w:style>
  <w:style w:type="character" w:customStyle="1" w:styleId="WW-Absatz-Standardschriftart1111111111111111111111111111111111111111111111111">
    <w:name w:val="WW-Absatz-Standardschriftart1111111111111111111111111111111111111111111111111"/>
    <w:rsid w:val="00D66F3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66F36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66F36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66F36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66F36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66F36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66F36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66F3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66F3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66F3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66F3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66F36"/>
  </w:style>
  <w:style w:type="paragraph" w:customStyle="1" w:styleId="Akapitzlist1">
    <w:name w:val="Akapit z listą1"/>
    <w:basedOn w:val="Normalny"/>
    <w:rsid w:val="00057D26"/>
    <w:pPr>
      <w:spacing w:after="160" w:line="259" w:lineRule="auto"/>
      <w:ind w:left="720"/>
      <w:contextualSpacing/>
    </w:pPr>
    <w:rPr>
      <w:lang w:eastAsia="en-US"/>
    </w:rPr>
  </w:style>
  <w:style w:type="character" w:customStyle="1" w:styleId="ZnakZnak22">
    <w:name w:val="Znak Znak22"/>
    <w:rsid w:val="00F47060"/>
    <w:rPr>
      <w:rFonts w:ascii="Times New Roman" w:hAnsi="Times New Roman"/>
      <w:b/>
      <w:bCs/>
      <w:color w:val="000000"/>
      <w:lang w:eastAsia="ar-SA"/>
    </w:rPr>
  </w:style>
  <w:style w:type="paragraph" w:styleId="Tekstprzypisudolnego">
    <w:name w:val="footnote text"/>
    <w:basedOn w:val="Normalny"/>
    <w:semiHidden/>
    <w:unhideWhenUsed/>
    <w:rsid w:val="00F47060"/>
    <w:rPr>
      <w:sz w:val="20"/>
      <w:szCs w:val="20"/>
    </w:rPr>
  </w:style>
  <w:style w:type="character" w:styleId="Odwoanieprzypisudolnego">
    <w:name w:val="footnote reference"/>
    <w:semiHidden/>
    <w:unhideWhenUsed/>
    <w:rsid w:val="00F47060"/>
    <w:rPr>
      <w:vertAlign w:val="superscript"/>
    </w:rPr>
  </w:style>
  <w:style w:type="table" w:styleId="Tabela-Siatka">
    <w:name w:val="Table Grid"/>
    <w:basedOn w:val="Standardowy"/>
    <w:rsid w:val="00F470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xt2">
    <w:name w:val="text2"/>
    <w:basedOn w:val="Domylnaczcionkaakapitu"/>
    <w:rsid w:val="00C46E22"/>
  </w:style>
  <w:style w:type="character" w:styleId="Numerstrony">
    <w:name w:val="page number"/>
    <w:rsid w:val="00932D9E"/>
  </w:style>
  <w:style w:type="character" w:customStyle="1" w:styleId="AkapitzlistZnak">
    <w:name w:val="Akapit z listą Znak"/>
    <w:link w:val="Akapitzlist"/>
    <w:locked/>
    <w:rsid w:val="00E949F2"/>
    <w:rPr>
      <w:sz w:val="22"/>
      <w:szCs w:val="22"/>
    </w:rPr>
  </w:style>
  <w:style w:type="paragraph" w:customStyle="1" w:styleId="Domylnie">
    <w:name w:val="Domyślnie"/>
    <w:rsid w:val="00B63681"/>
    <w:pPr>
      <w:suppressAutoHyphens/>
      <w:spacing w:after="200" w:line="276" w:lineRule="auto"/>
    </w:pPr>
    <w:rPr>
      <w:sz w:val="22"/>
      <w:szCs w:val="22"/>
    </w:rPr>
  </w:style>
  <w:style w:type="paragraph" w:styleId="NormalnyWeb">
    <w:name w:val="Normal (Web)"/>
    <w:basedOn w:val="Normalny"/>
    <w:uiPriority w:val="99"/>
    <w:unhideWhenUsed/>
    <w:qFormat/>
    <w:rsid w:val="00D311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2A0563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7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84394-860D-4D97-8FE0-882609567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969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6774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Your User Name</dc:creator>
  <cp:lastModifiedBy>Magdalena Marciniak</cp:lastModifiedBy>
  <cp:revision>7</cp:revision>
  <cp:lastPrinted>2025-09-15T08:50:00Z</cp:lastPrinted>
  <dcterms:created xsi:type="dcterms:W3CDTF">2023-09-18T09:51:00Z</dcterms:created>
  <dcterms:modified xsi:type="dcterms:W3CDTF">2025-09-15T09:25:00Z</dcterms:modified>
</cp:coreProperties>
</file>